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DF7AE0" w14:textId="77777777" w:rsidR="009B1CD0" w:rsidRDefault="009B1CD0">
      <w:pPr>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C6B43D4" w14:textId="77777777">
        <w:trPr>
          <w:trHeight w:val="1132"/>
        </w:trPr>
        <w:tc>
          <w:tcPr>
            <w:tcW w:w="10434" w:type="dxa"/>
            <w:shd w:val="clear" w:color="auto" w:fill="auto"/>
          </w:tcPr>
          <w:p w14:paraId="5679CD19" w14:textId="77777777" w:rsidR="009B1CD0" w:rsidRDefault="00FA170D">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F1DCB73" wp14:editId="4512DCC9">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9BE1D3D" w14:textId="77777777" w:rsidR="009B1CD0" w:rsidRDefault="009B1CD0">
            <w:pPr>
              <w:pStyle w:val="Pieddepage"/>
              <w:tabs>
                <w:tab w:val="clear" w:pos="4536"/>
                <w:tab w:val="clear" w:pos="9072"/>
              </w:tabs>
              <w:jc w:val="center"/>
              <w:rPr>
                <w:rFonts w:ascii="Arial" w:hAnsi="Arial" w:cs="Arial"/>
              </w:rPr>
            </w:pPr>
          </w:p>
          <w:p w14:paraId="2D7468E1" w14:textId="77777777" w:rsidR="009B1CD0" w:rsidRDefault="009B1CD0">
            <w:pPr>
              <w:pStyle w:val="En-tte"/>
              <w:tabs>
                <w:tab w:val="clear" w:pos="4536"/>
                <w:tab w:val="clear" w:pos="9072"/>
                <w:tab w:val="left" w:pos="1260"/>
                <w:tab w:val="center" w:pos="5103"/>
                <w:tab w:val="center" w:pos="9356"/>
              </w:tabs>
              <w:jc w:val="center"/>
              <w:rPr>
                <w:rFonts w:ascii="Arial" w:hAnsi="Arial" w:cs="Arial"/>
                <w:b/>
                <w:sz w:val="18"/>
                <w:szCs w:val="18"/>
              </w:rPr>
            </w:pPr>
            <w:r>
              <w:rPr>
                <w:rFonts w:ascii="Arial" w:hAnsi="Arial" w:cs="Arial"/>
                <w:b/>
                <w:sz w:val="16"/>
                <w:szCs w:val="16"/>
              </w:rPr>
              <w:t>MINISTERE DE L’E</w:t>
            </w:r>
            <w:r w:rsidR="004D20BA">
              <w:rPr>
                <w:rFonts w:ascii="Arial" w:hAnsi="Arial" w:cs="Arial"/>
                <w:b/>
                <w:sz w:val="16"/>
                <w:szCs w:val="16"/>
              </w:rPr>
              <w:t>DUCATION NATIONALE DE LA JEUNESSE ET DES SPORTS</w:t>
            </w:r>
          </w:p>
          <w:p w14:paraId="65E850A9" w14:textId="77777777" w:rsidR="009B1CD0" w:rsidRDefault="002D71B6">
            <w:pPr>
              <w:pStyle w:val="Pieddepage"/>
              <w:tabs>
                <w:tab w:val="clear" w:pos="4536"/>
                <w:tab w:val="clear" w:pos="9072"/>
              </w:tabs>
              <w:jc w:val="center"/>
            </w:pPr>
            <w:r>
              <w:rPr>
                <w:rFonts w:ascii="Arial" w:hAnsi="Arial" w:cs="Arial"/>
                <w:b/>
                <w:sz w:val="18"/>
                <w:szCs w:val="18"/>
              </w:rPr>
              <w:t>Région académique de Mayotte</w:t>
            </w:r>
            <w:r w:rsidR="009B1CD0">
              <w:rPr>
                <w:rFonts w:ascii="Arial" w:hAnsi="Arial" w:cs="Arial"/>
                <w:b/>
                <w:sz w:val="18"/>
                <w:szCs w:val="18"/>
              </w:rPr>
              <w:br/>
            </w:r>
          </w:p>
        </w:tc>
      </w:tr>
    </w:tbl>
    <w:p w14:paraId="5A15ED16" w14:textId="77777777" w:rsidR="009B1CD0" w:rsidRDefault="009B1CD0">
      <w:pPr>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B8AB552" w14:textId="77777777">
        <w:tc>
          <w:tcPr>
            <w:tcW w:w="9002" w:type="dxa"/>
            <w:shd w:val="clear" w:color="auto" w:fill="66CCFF"/>
          </w:tcPr>
          <w:p w14:paraId="1635535D" w14:textId="77777777" w:rsidR="009B1CD0" w:rsidRDefault="009B1CD0">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ET ACCORDS-CADRES</w:t>
            </w:r>
          </w:p>
          <w:p w14:paraId="16CBDF9E" w14:textId="77777777" w:rsidR="009B1CD0" w:rsidRDefault="009B1CD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64E7928" w14:textId="77777777" w:rsidR="009B1CD0" w:rsidRDefault="009B1CD0">
            <w:pPr>
              <w:pStyle w:val="Titre8"/>
              <w:tabs>
                <w:tab w:val="right" w:pos="9639"/>
              </w:tabs>
              <w:spacing w:before="120" w:after="120"/>
            </w:pPr>
          </w:p>
        </w:tc>
      </w:tr>
    </w:tbl>
    <w:p w14:paraId="035AD0B4" w14:textId="77777777" w:rsidR="009B1CD0" w:rsidRDefault="009B1CD0"/>
    <w:p w14:paraId="4E05288F" w14:textId="77777777" w:rsidR="009B1CD0" w:rsidRDefault="009B1CD0">
      <w:pPr>
        <w:pStyle w:val="Corpsdetexte31"/>
        <w:jc w:val="both"/>
        <w:rPr>
          <w:sz w:val="18"/>
          <w:szCs w:val="18"/>
        </w:rPr>
      </w:pPr>
      <w:r>
        <w:rPr>
          <w:sz w:val="18"/>
          <w:szCs w:val="18"/>
        </w:rPr>
        <w:t>Le formulaire DC3 est un modèle d’acte d’engagement qui peut être utilisé par les candidats aux marchés publics ou accords</w:t>
      </w:r>
      <w:r>
        <w:rPr>
          <w:sz w:val="18"/>
          <w:szCs w:val="18"/>
        </w:rPr>
        <w:noBreakHyphen/>
        <w:t>cadres pour présenter leur offre. Il est conseillé aux acheteurs publics d’adapter l’objet de la consultation et le code CPV principal figurant à la rubrique A ainsi que la rubrique D avant de mettre le DC3 à la disposition des candidats dans les documents de la consultation.</w:t>
      </w:r>
    </w:p>
    <w:p w14:paraId="36F1E55E" w14:textId="77777777" w:rsidR="009B1CD0" w:rsidRDefault="009B1CD0">
      <w:pPr>
        <w:pStyle w:val="Corpsdetexte31"/>
        <w:jc w:val="both"/>
        <w:rPr>
          <w:sz w:val="18"/>
          <w:szCs w:val="18"/>
        </w:rPr>
      </w:pPr>
      <w:r>
        <w:rPr>
          <w:sz w:val="18"/>
          <w:szCs w:val="18"/>
        </w:rPr>
        <w:t>En cas d’allotissement, le candidat remplit un document par lot auquel il soumissionne.</w:t>
      </w:r>
    </w:p>
    <w:p w14:paraId="78F924CE" w14:textId="77777777" w:rsidR="009B1CD0" w:rsidRDefault="009B1CD0">
      <w:pPr>
        <w:pStyle w:val="Corpsdetexte31"/>
        <w:jc w:val="both"/>
        <w:rPr>
          <w:sz w:val="18"/>
          <w:szCs w:val="18"/>
        </w:rPr>
      </w:pPr>
      <w:r>
        <w:rPr>
          <w:sz w:val="18"/>
          <w:szCs w:val="18"/>
        </w:rPr>
        <w:t>Le candidat remplit un imprimé pour chaque offre variante ou chaque offre avec prestations supplémentaires ou alternatives.</w:t>
      </w:r>
    </w:p>
    <w:p w14:paraId="0905F4FD" w14:textId="77777777" w:rsidR="009B1CD0" w:rsidRDefault="009B1CD0">
      <w:pPr>
        <w:pStyle w:val="Corpsdetexte31"/>
        <w:jc w:val="both"/>
      </w:pPr>
      <w:r>
        <w:rPr>
          <w:sz w:val="18"/>
          <w:szCs w:val="18"/>
        </w:rPr>
        <w:t>En cas de candidature groupée, un document unique est rempli pour le groupement d’entreprises.</w:t>
      </w:r>
    </w:p>
    <w:p w14:paraId="44945504" w14:textId="77777777" w:rsidR="009B1CD0" w:rsidRDefault="009B1CD0">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66F59F5" w14:textId="77777777">
        <w:tc>
          <w:tcPr>
            <w:tcW w:w="10277" w:type="dxa"/>
            <w:shd w:val="clear" w:color="auto" w:fill="66CCFF"/>
          </w:tcPr>
          <w:p w14:paraId="098E62C2" w14:textId="77777777" w:rsidR="009B1CD0" w:rsidRDefault="009B1CD0">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 consultation et de l’acte d’engagement</w:t>
            </w:r>
            <w:r>
              <w:rPr>
                <w:rFonts w:ascii="Arial" w:hAnsi="Arial" w:cs="Arial"/>
                <w:b/>
                <w:sz w:val="22"/>
                <w:szCs w:val="22"/>
              </w:rPr>
              <w:t>.</w:t>
            </w:r>
          </w:p>
        </w:tc>
      </w:tr>
    </w:tbl>
    <w:p w14:paraId="68DAEFA8" w14:textId="77777777" w:rsidR="009B1CD0" w:rsidRDefault="009B1CD0">
      <w:pPr>
        <w:tabs>
          <w:tab w:val="left" w:pos="426"/>
          <w:tab w:val="left" w:pos="851"/>
        </w:tabs>
        <w:jc w:val="both"/>
      </w:pPr>
    </w:p>
    <w:p w14:paraId="3228F033" w14:textId="77777777" w:rsidR="009B1CD0" w:rsidRDefault="009B1CD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de la consultation</w:t>
      </w:r>
      <w:r>
        <w:rPr>
          <w:rFonts w:ascii="Arial" w:hAnsi="Arial" w:cs="Arial"/>
        </w:rPr>
        <w:t> :</w:t>
      </w:r>
    </w:p>
    <w:p w14:paraId="6793AB24" w14:textId="1A0C0A9D" w:rsidR="007F2788" w:rsidRPr="00202AD7" w:rsidRDefault="007F2788" w:rsidP="007F2788">
      <w:pPr>
        <w:pStyle w:val="NormalWeb"/>
        <w:spacing w:after="0"/>
        <w:jc w:val="center"/>
        <w:rPr>
          <w:rFonts w:ascii="Times New Roman" w:eastAsia="Times New Roman" w:hAnsi="Times New Roman" w:cs="Times New Roman"/>
          <w:b/>
          <w:color w:val="auto"/>
          <w:sz w:val="28"/>
          <w:szCs w:val="28"/>
          <w:lang w:eastAsia="fr-FR"/>
        </w:rPr>
      </w:pPr>
      <w:r w:rsidRPr="007F2788">
        <w:rPr>
          <w:rFonts w:ascii="Arial" w:hAnsi="Arial" w:cs="Arial"/>
          <w:b/>
          <w:sz w:val="36"/>
          <w:szCs w:val="36"/>
        </w:rPr>
        <w:t xml:space="preserve">  </w:t>
      </w:r>
      <w:r w:rsidR="00202AD7" w:rsidRPr="00202AD7">
        <w:rPr>
          <w:sz w:val="28"/>
          <w:szCs w:val="28"/>
        </w:rPr>
        <w:t>Confection et distribution de petits déjeuners aux élèves des écoles maternelles et élémentaires</w:t>
      </w:r>
      <w:r w:rsidR="00417FBF" w:rsidRPr="00417FBF">
        <w:t xml:space="preserve"> </w:t>
      </w:r>
      <w:r w:rsidR="00417FBF" w:rsidRPr="00417FBF">
        <w:rPr>
          <w:sz w:val="28"/>
          <w:szCs w:val="28"/>
        </w:rPr>
        <w:t xml:space="preserve">de </w:t>
      </w:r>
      <w:r w:rsidR="00666CC8">
        <w:rPr>
          <w:sz w:val="28"/>
          <w:szCs w:val="28"/>
        </w:rPr>
        <w:t>Octobre à Décembre</w:t>
      </w:r>
      <w:r w:rsidR="00417FBF" w:rsidRPr="00417FBF">
        <w:rPr>
          <w:sz w:val="28"/>
          <w:szCs w:val="28"/>
        </w:rPr>
        <w:t xml:space="preserve"> 2025</w:t>
      </w:r>
    </w:p>
    <w:p w14:paraId="27198362" w14:textId="77777777" w:rsidR="009B1CD0" w:rsidRDefault="009B1CD0">
      <w:pPr>
        <w:tabs>
          <w:tab w:val="left" w:pos="426"/>
          <w:tab w:val="left" w:pos="851"/>
        </w:tabs>
        <w:jc w:val="both"/>
        <w:rPr>
          <w:rFonts w:ascii="Arial" w:hAnsi="Arial" w:cs="Arial"/>
        </w:rPr>
      </w:pPr>
    </w:p>
    <w:p w14:paraId="18D21162" w14:textId="77777777" w:rsidR="009B1CD0" w:rsidRDefault="009B1CD0">
      <w:pPr>
        <w:tabs>
          <w:tab w:val="left" w:pos="426"/>
          <w:tab w:val="left" w:pos="851"/>
        </w:tabs>
        <w:jc w:val="both"/>
        <w:rPr>
          <w:rFonts w:ascii="Arial" w:hAnsi="Arial" w:cs="Arial"/>
        </w:rPr>
      </w:pPr>
    </w:p>
    <w:p w14:paraId="4DF19AB7" w14:textId="77777777" w:rsidR="009B1CD0" w:rsidRDefault="009B1CD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Code CPV principal : </w:t>
      </w:r>
      <w:r w:rsidR="007F2788">
        <w:rPr>
          <w:rFonts w:ascii="Arial" w:hAnsi="Arial" w:cs="Arial"/>
        </w:rPr>
        <w:t>55521200</w:t>
      </w:r>
      <w:r w:rsidR="00FE3A41">
        <w:rPr>
          <w:rFonts w:ascii="Arial" w:hAnsi="Arial" w:cs="Arial"/>
        </w:rPr>
        <w:t xml:space="preserve"> - </w:t>
      </w:r>
      <w:r w:rsidR="00FE3A41">
        <w:rPr>
          <w:rStyle w:val="st"/>
        </w:rPr>
        <w:t>Services de livraison de repas.</w:t>
      </w:r>
      <w:r w:rsidR="00807FAD">
        <w:rPr>
          <w:rStyle w:val="st"/>
        </w:rPr>
        <w:t xml:space="preserve">                       </w:t>
      </w:r>
    </w:p>
    <w:p w14:paraId="48C94E93" w14:textId="77777777" w:rsidR="009B1CD0" w:rsidRDefault="009B1CD0">
      <w:pPr>
        <w:tabs>
          <w:tab w:val="left" w:pos="426"/>
          <w:tab w:val="left" w:pos="851"/>
        </w:tabs>
        <w:jc w:val="both"/>
        <w:rPr>
          <w:rFonts w:ascii="Arial" w:hAnsi="Arial" w:cs="Arial"/>
        </w:rPr>
      </w:pPr>
    </w:p>
    <w:p w14:paraId="6DD82D0C" w14:textId="77777777" w:rsidR="009B1CD0" w:rsidRDefault="009B1CD0">
      <w:pPr>
        <w:tabs>
          <w:tab w:val="left" w:pos="426"/>
          <w:tab w:val="left" w:pos="851"/>
        </w:tabs>
        <w:jc w:val="both"/>
        <w:rPr>
          <w:rFonts w:ascii="Arial" w:hAnsi="Arial" w:cs="Arial"/>
        </w:rPr>
      </w:pPr>
    </w:p>
    <w:p w14:paraId="194528C9" w14:textId="77777777" w:rsidR="009B1CD0" w:rsidRDefault="009B1CD0">
      <w:pPr>
        <w:tabs>
          <w:tab w:val="left" w:pos="426"/>
          <w:tab w:val="left" w:pos="851"/>
        </w:tabs>
        <w:jc w:val="both"/>
        <w:rPr>
          <w:rFonts w:ascii="Arial" w:hAnsi="Arial" w:cs="Arial"/>
        </w:rPr>
      </w:pPr>
    </w:p>
    <w:p w14:paraId="0D3A7194" w14:textId="77777777" w:rsidR="009B1CD0" w:rsidRDefault="009B1CD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623E3FB" w14:textId="77777777" w:rsidR="009B1CD0" w:rsidRDefault="009B1CD0">
      <w:pPr>
        <w:rPr>
          <w:rFonts w:ascii="Arial" w:hAnsi="Arial" w:cs="Arial"/>
        </w:rPr>
      </w:pPr>
      <w:r>
        <w:rPr>
          <w:rFonts w:ascii="Arial" w:hAnsi="Arial" w:cs="Arial"/>
          <w:i/>
          <w:sz w:val="18"/>
          <w:szCs w:val="18"/>
        </w:rPr>
        <w:t>(Cocher les cases correspondantes.)</w:t>
      </w:r>
    </w:p>
    <w:p w14:paraId="79EDC3E9" w14:textId="77777777" w:rsidR="009B1CD0" w:rsidRDefault="009B1CD0">
      <w:pPr>
        <w:tabs>
          <w:tab w:val="left" w:pos="426"/>
          <w:tab w:val="left" w:pos="851"/>
        </w:tabs>
        <w:jc w:val="both"/>
        <w:rPr>
          <w:rFonts w:ascii="Arial" w:hAnsi="Arial" w:cs="Arial"/>
        </w:rPr>
      </w:pPr>
    </w:p>
    <w:p w14:paraId="3181B689" w14:textId="77777777" w:rsidR="009B1CD0" w:rsidRDefault="009B1CD0">
      <w:pPr>
        <w:numPr>
          <w:ilvl w:val="0"/>
          <w:numId w:val="3"/>
        </w:numPr>
        <w:tabs>
          <w:tab w:val="left" w:pos="426"/>
          <w:tab w:val="left" w:pos="851"/>
        </w:tabs>
        <w:spacing w:before="120"/>
        <w:ind w:left="782" w:hanging="357"/>
        <w:jc w:val="both"/>
        <w:rPr>
          <w:rFonts w:ascii="Arial" w:hAnsi="Arial" w:cs="Arial"/>
        </w:rPr>
      </w:pPr>
    </w:p>
    <w:p w14:paraId="58446708" w14:textId="77777777" w:rsidR="009B1CD0" w:rsidRDefault="002507DF">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tab/>
        <w:t xml:space="preserve">à l’ensemble du marché public ou de l’accord-cadre </w:t>
      </w:r>
      <w:r w:rsidR="009B1CD0">
        <w:rPr>
          <w:i/>
          <w:iCs/>
          <w:sz w:val="18"/>
          <w:szCs w:val="18"/>
        </w:rPr>
        <w:t>(en cas de non allotissement)</w:t>
      </w:r>
      <w:r w:rsidR="009B1CD0">
        <w:rPr>
          <w:iCs/>
        </w:rPr>
        <w:t>.</w:t>
      </w:r>
    </w:p>
    <w:p w14:paraId="53317FC3" w14:textId="77777777" w:rsidR="009B1CD0" w:rsidRDefault="009B1CD0">
      <w:pPr>
        <w:tabs>
          <w:tab w:val="left" w:pos="426"/>
          <w:tab w:val="left" w:pos="851"/>
        </w:tabs>
        <w:jc w:val="both"/>
        <w:rPr>
          <w:rFonts w:ascii="Arial" w:hAnsi="Arial" w:cs="Arial"/>
        </w:rPr>
      </w:pPr>
    </w:p>
    <w:p w14:paraId="2CFF3E39" w14:textId="77777777" w:rsidR="009B1CD0" w:rsidRDefault="002507DF">
      <w:pPr>
        <w:pStyle w:val="fcasegauche"/>
        <w:spacing w:after="0"/>
        <w:ind w:left="851" w:firstLine="0"/>
        <w:rPr>
          <w:rFonts w:ascii="Arial" w:hAnsi="Arial" w:cs="Arial"/>
          <w:i/>
          <w:iCs/>
          <w:sz w:val="18"/>
          <w:szCs w:val="18"/>
        </w:rPr>
      </w:pPr>
      <w:r>
        <w:fldChar w:fldCharType="begin">
          <w:ffData>
            <w:name w:val=""/>
            <w:enabled/>
            <w:calcOnExit w:val="0"/>
            <w:checkBox>
              <w:sizeAuto/>
              <w:default w:val="1"/>
            </w:checkBox>
          </w:ffData>
        </w:fldChar>
      </w:r>
      <w:r>
        <w:instrText xml:space="preserve"> FORMCHECKBOX </w:instrText>
      </w:r>
      <w:r w:rsidR="004E6042">
        <w:fldChar w:fldCharType="separate"/>
      </w:r>
      <w:r>
        <w:fldChar w:fldCharType="end"/>
      </w:r>
      <w:r w:rsidR="009B1CD0">
        <w:rPr>
          <w:rFonts w:ascii="Arial" w:hAnsi="Arial" w:cs="Arial"/>
        </w:rPr>
        <w:tab/>
        <w:t xml:space="preserve">au lot n°………de la procédure de passation du marché </w:t>
      </w:r>
      <w:r w:rsidR="009B1CD0">
        <w:t xml:space="preserve">public </w:t>
      </w:r>
      <w:r w:rsidR="009B1CD0">
        <w:rPr>
          <w:rFonts w:ascii="Arial" w:hAnsi="Arial" w:cs="Arial"/>
        </w:rPr>
        <w:t xml:space="preserve">ou de l’accord-cadre </w:t>
      </w:r>
      <w:r w:rsidR="009B1CD0">
        <w:rPr>
          <w:i/>
          <w:iCs/>
          <w:sz w:val="18"/>
          <w:szCs w:val="18"/>
        </w:rPr>
        <w:t>(en cas d’allotissement)</w:t>
      </w:r>
      <w:r w:rsidR="009B1CD0">
        <w:rPr>
          <w:rFonts w:ascii="Arial" w:hAnsi="Arial" w:cs="Arial"/>
        </w:rPr>
        <w:t xml:space="preserve"> : </w:t>
      </w:r>
    </w:p>
    <w:p w14:paraId="5702D723" w14:textId="77777777" w:rsidR="009B1CD0" w:rsidRDefault="009B1CD0">
      <w:pPr>
        <w:pStyle w:val="fcasegauche"/>
        <w:spacing w:after="0"/>
        <w:ind w:left="851" w:firstLine="0"/>
        <w:rPr>
          <w:rFonts w:ascii="Arial" w:hAnsi="Arial" w:cs="Arial"/>
        </w:rPr>
      </w:pPr>
      <w:r>
        <w:rPr>
          <w:rFonts w:ascii="Arial" w:hAnsi="Arial" w:cs="Arial"/>
          <w:i/>
          <w:iCs/>
          <w:sz w:val="18"/>
          <w:szCs w:val="18"/>
        </w:rPr>
        <w:t>(Indiquer l’intitulé du lot tel qu’il figure dans l’avis d'appel public à la concurrence</w:t>
      </w:r>
      <w:r>
        <w:rPr>
          <w:rFonts w:ascii="Arial" w:hAnsi="Arial" w:cs="Arial"/>
          <w:bCs/>
          <w:i/>
          <w:iCs/>
          <w:sz w:val="18"/>
          <w:szCs w:val="18"/>
        </w:rPr>
        <w:t xml:space="preserve"> ou la lettre de consultation.</w:t>
      </w:r>
      <w:r>
        <w:rPr>
          <w:rFonts w:ascii="Arial" w:hAnsi="Arial" w:cs="Arial"/>
          <w:i/>
          <w:iCs/>
          <w:sz w:val="18"/>
          <w:szCs w:val="18"/>
        </w:rPr>
        <w:t>)</w:t>
      </w:r>
    </w:p>
    <w:p w14:paraId="23045007" w14:textId="77777777" w:rsidR="009B1CD0" w:rsidRDefault="009B1CD0">
      <w:pPr>
        <w:pStyle w:val="fcasegauche"/>
        <w:spacing w:after="0"/>
        <w:rPr>
          <w:rFonts w:ascii="Arial" w:hAnsi="Arial" w:cs="Arial"/>
        </w:rPr>
      </w:pPr>
    </w:p>
    <w:p w14:paraId="777EEF1C" w14:textId="77777777" w:rsidR="009B1CD0" w:rsidRDefault="009B1CD0">
      <w:pPr>
        <w:pStyle w:val="fcasegauche"/>
        <w:spacing w:after="0"/>
        <w:rPr>
          <w:rFonts w:ascii="Arial" w:hAnsi="Arial" w:cs="Arial"/>
        </w:rPr>
      </w:pPr>
    </w:p>
    <w:p w14:paraId="5BA80BD1" w14:textId="77777777" w:rsidR="009B1CD0" w:rsidRDefault="009B1CD0">
      <w:pPr>
        <w:pStyle w:val="fcasegauche"/>
        <w:spacing w:after="0"/>
        <w:ind w:left="0" w:firstLine="0"/>
        <w:rPr>
          <w:rFonts w:ascii="Arial" w:hAnsi="Arial" w:cs="Arial"/>
        </w:rPr>
      </w:pPr>
    </w:p>
    <w:p w14:paraId="58DA3A80" w14:textId="77777777" w:rsidR="009B1CD0" w:rsidRDefault="009B1CD0">
      <w:pPr>
        <w:pStyle w:val="fcasegauche"/>
        <w:numPr>
          <w:ilvl w:val="0"/>
          <w:numId w:val="3"/>
        </w:numPr>
        <w:spacing w:before="120" w:after="0"/>
        <w:ind w:left="782" w:hanging="357"/>
        <w:rPr>
          <w:rFonts w:ascii="Arial" w:hAnsi="Arial" w:cs="Arial"/>
          <w:iCs/>
        </w:rPr>
      </w:pPr>
    </w:p>
    <w:p w14:paraId="470317B7" w14:textId="77777777" w:rsidR="009B1CD0" w:rsidRDefault="00081D56">
      <w:pPr>
        <w:pStyle w:val="fcasegauche"/>
        <w:spacing w:after="0"/>
        <w:ind w:left="851" w:firstLine="0"/>
        <w:rPr>
          <w:rFonts w:ascii="Arial" w:hAnsi="Arial" w:cs="Arial"/>
        </w:rPr>
      </w:pPr>
      <w:r>
        <w:fldChar w:fldCharType="begin">
          <w:ffData>
            <w:name w:val=""/>
            <w:enabled/>
            <w:calcOnExit w:val="0"/>
            <w:checkBox>
              <w:sizeAuto/>
              <w:default w:val="1"/>
            </w:checkBox>
          </w:ffData>
        </w:fldChar>
      </w:r>
      <w:r>
        <w:instrText xml:space="preserve"> FORMCHECKBOX </w:instrText>
      </w:r>
      <w:r w:rsidR="004E6042">
        <w:fldChar w:fldCharType="separate"/>
      </w:r>
      <w:r>
        <w:fldChar w:fldCharType="end"/>
      </w:r>
      <w:r>
        <w:tab/>
      </w:r>
      <w:r w:rsidR="009B1CD0">
        <w:rPr>
          <w:rFonts w:ascii="Arial" w:hAnsi="Arial" w:cs="Arial"/>
        </w:rPr>
        <w:t>à l’offre de base.</w:t>
      </w:r>
    </w:p>
    <w:p w14:paraId="5CB1B1CD" w14:textId="77777777" w:rsidR="009B1CD0" w:rsidRDefault="009B1CD0">
      <w:pPr>
        <w:pStyle w:val="fcasegauche"/>
        <w:spacing w:after="0"/>
        <w:rPr>
          <w:rFonts w:ascii="Arial" w:hAnsi="Arial" w:cs="Arial"/>
        </w:rPr>
      </w:pPr>
    </w:p>
    <w:p w14:paraId="27FEFC03" w14:textId="77777777" w:rsidR="009B1CD0" w:rsidRDefault="007D7A65">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ab/>
        <w:t xml:space="preserve">à la variante suivante : </w:t>
      </w:r>
    </w:p>
    <w:p w14:paraId="7C16C033" w14:textId="77777777" w:rsidR="009B1CD0" w:rsidRDefault="009B1CD0">
      <w:pPr>
        <w:pStyle w:val="fcasegauche"/>
        <w:spacing w:after="0"/>
        <w:rPr>
          <w:rFonts w:ascii="Arial" w:hAnsi="Arial" w:cs="Arial"/>
        </w:rPr>
      </w:pPr>
    </w:p>
    <w:p w14:paraId="0FD85ED0" w14:textId="77777777" w:rsidR="009B1CD0" w:rsidRDefault="00E60EC4">
      <w:pPr>
        <w:pStyle w:val="fcasegauche"/>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ab/>
        <w:t xml:space="preserve">aux prestations </w:t>
      </w:r>
      <w:r w:rsidR="000F6510">
        <w:rPr>
          <w:rFonts w:ascii="Arial" w:hAnsi="Arial" w:cs="Arial"/>
        </w:rPr>
        <w:t>supplémentaires éventuelles</w:t>
      </w:r>
      <w:r w:rsidR="009B1CD0">
        <w:rPr>
          <w:rFonts w:ascii="Arial" w:hAnsi="Arial" w:cs="Arial"/>
        </w:rPr>
        <w:t xml:space="preserve"> suivantes : </w:t>
      </w:r>
    </w:p>
    <w:p w14:paraId="7ABA15D2" w14:textId="77777777" w:rsidR="009E0664" w:rsidRDefault="009E0664">
      <w:pPr>
        <w:pStyle w:val="fcasegauche"/>
        <w:spacing w:after="0"/>
        <w:ind w:left="851" w:firstLine="0"/>
        <w:rPr>
          <w:rFonts w:ascii="Arial" w:hAnsi="Arial" w:cs="Arial"/>
        </w:rPr>
      </w:pPr>
    </w:p>
    <w:p w14:paraId="4FE40556" w14:textId="77777777" w:rsidR="009B1CD0" w:rsidRDefault="009B1CD0">
      <w:pPr>
        <w:pStyle w:val="fcasegauche"/>
        <w:pageBreakBefore/>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C911F6" w14:textId="77777777">
        <w:tc>
          <w:tcPr>
            <w:tcW w:w="10277" w:type="dxa"/>
            <w:shd w:val="clear" w:color="auto" w:fill="66CCFF"/>
          </w:tcPr>
          <w:p w14:paraId="79AD8B61" w14:textId="77777777" w:rsidR="009B1CD0" w:rsidRDefault="009B1CD0">
            <w:pPr>
              <w:tabs>
                <w:tab w:val="left" w:pos="-142"/>
                <w:tab w:val="left" w:pos="4111"/>
              </w:tabs>
              <w:jc w:val="both"/>
            </w:pPr>
            <w:r>
              <w:rPr>
                <w:rFonts w:ascii="Arial" w:hAnsi="Arial" w:cs="Arial"/>
                <w:b/>
                <w:sz w:val="22"/>
                <w:szCs w:val="22"/>
              </w:rPr>
              <w:t>B - Engagement du candidat.</w:t>
            </w:r>
          </w:p>
        </w:tc>
      </w:tr>
    </w:tbl>
    <w:p w14:paraId="69C2B872" w14:textId="77777777" w:rsidR="009B1CD0" w:rsidRDefault="009B1CD0"/>
    <w:p w14:paraId="6E2AE273" w14:textId="77777777" w:rsidR="009B1CD0" w:rsidRDefault="009B1CD0">
      <w:pPr>
        <w:pStyle w:val="Titre2"/>
        <w:tabs>
          <w:tab w:val="left" w:pos="2268"/>
        </w:tabs>
        <w:rPr>
          <w:rFonts w:ascii="Arial" w:hAnsi="Arial" w:cs="Arial"/>
          <w:i/>
          <w:iCs/>
          <w:sz w:val="18"/>
          <w:szCs w:val="18"/>
        </w:rPr>
      </w:pPr>
      <w:r>
        <w:rPr>
          <w:rFonts w:ascii="Arial" w:hAnsi="Arial" w:cs="Arial"/>
          <w:sz w:val="22"/>
          <w:szCs w:val="22"/>
        </w:rPr>
        <w:t>B1 - Identification et engagement du candidat :</w:t>
      </w:r>
    </w:p>
    <w:p w14:paraId="7E3E4B56" w14:textId="77777777" w:rsidR="009B1CD0" w:rsidRDefault="009B1CD0">
      <w:pPr>
        <w:pStyle w:val="fcase1ertab"/>
        <w:rPr>
          <w:rFonts w:ascii="Arial" w:hAnsi="Arial" w:cs="Arial"/>
        </w:rPr>
      </w:pPr>
      <w:r>
        <w:rPr>
          <w:rFonts w:ascii="Arial" w:hAnsi="Arial" w:cs="Arial"/>
          <w:i/>
          <w:iCs/>
          <w:sz w:val="18"/>
          <w:szCs w:val="18"/>
        </w:rPr>
        <w:t>(Cocher les cases correspondantes.)</w:t>
      </w:r>
    </w:p>
    <w:p w14:paraId="36DD224C" w14:textId="77777777" w:rsidR="009B1CD0" w:rsidRDefault="009B1CD0">
      <w:pPr>
        <w:rPr>
          <w:rFonts w:ascii="Arial" w:hAnsi="Arial" w:cs="Arial"/>
        </w:rPr>
      </w:pPr>
    </w:p>
    <w:p w14:paraId="5C79816B" w14:textId="77777777" w:rsidR="009B1CD0" w:rsidRDefault="009B1CD0">
      <w:pPr>
        <w:jc w:val="both"/>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14:paraId="3C66CE79" w14:textId="247B2C25" w:rsidR="007F471A" w:rsidRDefault="00202AD7" w:rsidP="007F471A">
      <w:pPr>
        <w:pStyle w:val="Standard"/>
        <w:rPr>
          <w:rFonts w:ascii="Times New Roman" w:hAnsi="Times New Roman" w:cs="Times New Roman"/>
        </w:rPr>
      </w:pPr>
      <w:r>
        <w:fldChar w:fldCharType="begin">
          <w:ffData>
            <w:name w:val=""/>
            <w:enabled/>
            <w:calcOnExit w:val="0"/>
            <w:checkBox>
              <w:size w:val="20"/>
              <w:default w:val="1"/>
            </w:checkBox>
          </w:ffData>
        </w:fldChar>
      </w:r>
      <w:r>
        <w:instrText xml:space="preserve"> FORMCHECKBOX </w:instrText>
      </w:r>
      <w:r w:rsidR="004E6042">
        <w:fldChar w:fldCharType="separate"/>
      </w:r>
      <w:r>
        <w:fldChar w:fldCharType="end"/>
      </w:r>
      <w:r w:rsidRPr="004D20BA">
        <w:rPr>
          <w:rFonts w:cs="Arial"/>
        </w:rPr>
        <w:t xml:space="preserve"> </w:t>
      </w:r>
      <w:r w:rsidR="00527143">
        <w:rPr>
          <w:rFonts w:cs="Arial"/>
        </w:rPr>
        <w:t>CCP n</w:t>
      </w:r>
      <w:r w:rsidR="00527143" w:rsidRPr="007F471A">
        <w:rPr>
          <w:rFonts w:cs="Arial"/>
        </w:rPr>
        <w:t>°</w:t>
      </w:r>
      <w:r w:rsidR="007F471A" w:rsidRPr="00FA170D">
        <w:t>202</w:t>
      </w:r>
      <w:r w:rsidR="007D3786">
        <w:t>5</w:t>
      </w:r>
      <w:r w:rsidR="007F471A" w:rsidRPr="00FA170D">
        <w:t>-230-REC-ETA-1DEGRE-0</w:t>
      </w:r>
      <w:r w:rsidR="00666CC8">
        <w:t>2</w:t>
      </w:r>
    </w:p>
    <w:p w14:paraId="4F0BC150" w14:textId="77777777" w:rsidR="00732796" w:rsidRPr="0015594F" w:rsidRDefault="007E7952" w:rsidP="007F471A">
      <w:pPr>
        <w:spacing w:before="120"/>
        <w:ind w:left="1135" w:hanging="284"/>
        <w:jc w:val="both"/>
        <w:rPr>
          <w:rFonts w:cs="Arial"/>
        </w:rPr>
      </w:pPr>
      <w:r w:rsidRPr="0015594F">
        <w:rPr>
          <w:rFonts w:cs="Arial"/>
        </w:rPr>
        <w:fldChar w:fldCharType="begin">
          <w:ffData>
            <w:name w:val=""/>
            <w:enabled/>
            <w:calcOnExit w:val="0"/>
            <w:checkBox>
              <w:size w:val="20"/>
              <w:default w:val="1"/>
            </w:checkBox>
          </w:ffData>
        </w:fldChar>
      </w:r>
      <w:r w:rsidRPr="0015594F">
        <w:rPr>
          <w:rFonts w:cs="Arial"/>
        </w:rPr>
        <w:instrText xml:space="preserve"> FORMCHECKBOX </w:instrText>
      </w:r>
      <w:r w:rsidR="004E6042">
        <w:rPr>
          <w:rFonts w:cs="Arial"/>
        </w:rPr>
      </w:r>
      <w:r w:rsidR="004E6042">
        <w:rPr>
          <w:rFonts w:cs="Arial"/>
        </w:rPr>
        <w:fldChar w:fldCharType="separate"/>
      </w:r>
      <w:r w:rsidRPr="0015594F">
        <w:rPr>
          <w:rFonts w:cs="Arial"/>
        </w:rPr>
        <w:fldChar w:fldCharType="end"/>
      </w:r>
      <w:r w:rsidR="009B1CD0" w:rsidRPr="0015594F">
        <w:rPr>
          <w:rFonts w:cs="Arial"/>
        </w:rPr>
        <w:t xml:space="preserve"> </w:t>
      </w:r>
      <w:r w:rsidR="00732796" w:rsidRPr="0015594F">
        <w:rPr>
          <w:rFonts w:cs="Arial"/>
        </w:rPr>
        <w:t xml:space="preserve">CCAG FCS approuvé par l'arrêté du </w:t>
      </w:r>
      <w:r w:rsidR="009E0664" w:rsidRPr="0015594F">
        <w:rPr>
          <w:rFonts w:cs="Arial"/>
        </w:rPr>
        <w:t>30 Mars 2021</w:t>
      </w:r>
    </w:p>
    <w:p w14:paraId="1103ED3C" w14:textId="77777777" w:rsidR="009B1CD0" w:rsidRPr="004D20BA" w:rsidRDefault="007D7A65">
      <w:pPr>
        <w:spacing w:before="120"/>
        <w:ind w:left="1135" w:hanging="284"/>
        <w:jc w:val="both"/>
      </w:pPr>
      <w:r>
        <w:fldChar w:fldCharType="begin">
          <w:ffData>
            <w:name w:val=""/>
            <w:enabled/>
            <w:calcOnExit w:val="0"/>
            <w:checkBox>
              <w:size w:val="20"/>
              <w:default w:val="0"/>
            </w:checkBox>
          </w:ffData>
        </w:fldChar>
      </w:r>
      <w:r w:rsidRPr="004D20BA">
        <w:instrText xml:space="preserve"> FORMCHECKBOX </w:instrText>
      </w:r>
      <w:r w:rsidR="004E6042">
        <w:fldChar w:fldCharType="separate"/>
      </w:r>
      <w:r>
        <w:fldChar w:fldCharType="end"/>
      </w:r>
      <w:r w:rsidR="009B1CD0" w:rsidRPr="004D20BA">
        <w:rPr>
          <w:rFonts w:ascii="Arial" w:hAnsi="Arial" w:cs="Arial"/>
        </w:rPr>
        <w:t xml:space="preserve"> CCTP n°…………………………………………………………………………………………..</w:t>
      </w:r>
    </w:p>
    <w:p w14:paraId="5EB0E219" w14:textId="77777777" w:rsidR="009B1CD0" w:rsidRDefault="00C313F7">
      <w:pPr>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Autres</w:t>
      </w:r>
      <w:r w:rsidR="007E7952">
        <w:rPr>
          <w:rFonts w:ascii="Arial" w:hAnsi="Arial" w:cs="Arial"/>
        </w:rPr>
        <w:t xml:space="preserve"> : </w:t>
      </w:r>
      <w:r w:rsidR="009B1CD0">
        <w:rPr>
          <w:rFonts w:ascii="Arial" w:hAnsi="Arial" w:cs="Arial"/>
        </w:rPr>
        <w:t>………………………………………………………………</w:t>
      </w:r>
    </w:p>
    <w:p w14:paraId="42DEC7FA" w14:textId="77777777" w:rsidR="009B1CD0" w:rsidRDefault="009B1CD0">
      <w:pPr>
        <w:jc w:val="both"/>
        <w:rPr>
          <w:rFonts w:ascii="Arial" w:hAnsi="Arial" w:cs="Arial"/>
        </w:rPr>
      </w:pPr>
    </w:p>
    <w:p w14:paraId="77AA9510" w14:textId="77777777" w:rsidR="009B1CD0" w:rsidRDefault="009B1CD0">
      <w:pPr>
        <w:jc w:val="both"/>
        <w:rPr>
          <w:rFonts w:ascii="Arial" w:hAnsi="Arial" w:cs="Arial"/>
        </w:rPr>
      </w:pPr>
      <w:r>
        <w:rPr>
          <w:rFonts w:ascii="Arial" w:hAnsi="Arial" w:cs="Arial"/>
        </w:rPr>
        <w:t>et conformément à leurs clauses et stipulations,</w:t>
      </w:r>
    </w:p>
    <w:p w14:paraId="66257F72" w14:textId="77777777" w:rsidR="009B1CD0" w:rsidRDefault="009B1CD0">
      <w:pPr>
        <w:jc w:val="both"/>
        <w:rPr>
          <w:rFonts w:ascii="Arial" w:hAnsi="Arial" w:cs="Arial"/>
        </w:rPr>
      </w:pPr>
    </w:p>
    <w:p w14:paraId="47972356" w14:textId="77777777" w:rsidR="009B1CD0" w:rsidRDefault="007D7A6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Le signataire</w:t>
      </w:r>
    </w:p>
    <w:p w14:paraId="0C337BCD" w14:textId="77777777" w:rsidR="009B1CD0" w:rsidRDefault="009B1CD0">
      <w:pPr>
        <w:jc w:val="both"/>
        <w:rPr>
          <w:rFonts w:ascii="Arial" w:hAnsi="Arial" w:cs="Arial"/>
        </w:rPr>
      </w:pPr>
    </w:p>
    <w:p w14:paraId="2E212DFB" w14:textId="77777777" w:rsidR="009B1CD0" w:rsidRDefault="007D7A65">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s’engage, sur la base de son offre et pour son propre compte ;</w:t>
      </w:r>
    </w:p>
    <w:p w14:paraId="49EDCD1A"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2E22CE5" w14:textId="77777777" w:rsidR="009B1CD0" w:rsidRDefault="009B1CD0">
      <w:pPr>
        <w:jc w:val="both"/>
        <w:rPr>
          <w:rFonts w:ascii="Arial" w:hAnsi="Arial" w:cs="Arial"/>
        </w:rPr>
      </w:pPr>
    </w:p>
    <w:p w14:paraId="79E12DD8" w14:textId="77777777" w:rsidR="009B1CD0" w:rsidRDefault="009B1CD0">
      <w:pPr>
        <w:jc w:val="both"/>
        <w:rPr>
          <w:rFonts w:ascii="Arial" w:hAnsi="Arial" w:cs="Arial"/>
        </w:rPr>
      </w:pPr>
    </w:p>
    <w:p w14:paraId="4EA8C3CF" w14:textId="77777777" w:rsidR="009B1CD0" w:rsidRDefault="009B1CD0">
      <w:pPr>
        <w:jc w:val="both"/>
        <w:rPr>
          <w:rFonts w:ascii="Arial" w:hAnsi="Arial" w:cs="Arial"/>
        </w:rPr>
      </w:pPr>
    </w:p>
    <w:p w14:paraId="3B6CBE48" w14:textId="77777777" w:rsidR="009B1CD0" w:rsidRDefault="007D7A6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engage la société ……………………… sur la base de son offre ;</w:t>
      </w:r>
    </w:p>
    <w:p w14:paraId="55CCA114"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64C5CB3" w14:textId="77777777" w:rsidR="009B1CD0" w:rsidRDefault="009B1CD0">
      <w:pPr>
        <w:jc w:val="both"/>
        <w:rPr>
          <w:rFonts w:ascii="Arial" w:hAnsi="Arial" w:cs="Arial"/>
        </w:rPr>
      </w:pPr>
    </w:p>
    <w:p w14:paraId="5A8D1019" w14:textId="77777777" w:rsidR="009B1CD0" w:rsidRDefault="009B1CD0">
      <w:pPr>
        <w:jc w:val="both"/>
        <w:rPr>
          <w:rFonts w:ascii="Arial" w:hAnsi="Arial" w:cs="Arial"/>
        </w:rPr>
      </w:pPr>
    </w:p>
    <w:p w14:paraId="70AF7D73" w14:textId="77777777" w:rsidR="009B1CD0" w:rsidRDefault="009B1CD0">
      <w:pPr>
        <w:jc w:val="both"/>
        <w:rPr>
          <w:rFonts w:ascii="Arial" w:hAnsi="Arial" w:cs="Arial"/>
        </w:rPr>
      </w:pPr>
    </w:p>
    <w:p w14:paraId="176C93F9" w14:textId="77777777" w:rsidR="009B1CD0" w:rsidRDefault="007D7A65">
      <w:pPr>
        <w:pStyle w:val="fcase1ertab"/>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L’ensemble des membres du groupement s’engagent, sur la base de l’offre du groupement ;</w:t>
      </w:r>
    </w:p>
    <w:p w14:paraId="3B758037" w14:textId="77777777" w:rsidR="009B1CD0" w:rsidRDefault="009B1CD0">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14:paraId="25C47FC5" w14:textId="77777777" w:rsidR="009B1CD0" w:rsidRDefault="009B1CD0">
      <w:pPr>
        <w:pStyle w:val="fcase1ertab"/>
        <w:ind w:left="0" w:firstLine="0"/>
        <w:rPr>
          <w:rFonts w:ascii="Arial" w:hAnsi="Arial" w:cs="Arial"/>
        </w:rPr>
      </w:pPr>
    </w:p>
    <w:p w14:paraId="7E666E79" w14:textId="77777777" w:rsidR="009B1CD0" w:rsidRDefault="009B1CD0">
      <w:pPr>
        <w:pStyle w:val="fcase1ertab"/>
        <w:ind w:left="0" w:firstLine="0"/>
        <w:rPr>
          <w:rFonts w:ascii="Arial" w:hAnsi="Arial" w:cs="Arial"/>
        </w:rPr>
      </w:pPr>
    </w:p>
    <w:p w14:paraId="3AA903DB" w14:textId="77777777" w:rsidR="009B1CD0" w:rsidRDefault="009B1CD0">
      <w:pPr>
        <w:pStyle w:val="fcase1ertab"/>
        <w:ind w:left="0" w:firstLine="0"/>
        <w:rPr>
          <w:rFonts w:ascii="Arial" w:hAnsi="Arial" w:cs="Arial"/>
        </w:rPr>
      </w:pPr>
    </w:p>
    <w:p w14:paraId="0105B19E" w14:textId="77777777" w:rsidR="009B1CD0" w:rsidRDefault="009B1CD0">
      <w:pPr>
        <w:pStyle w:val="fcase1ertab"/>
        <w:ind w:left="0" w:firstLine="0"/>
        <w:rPr>
          <w:rFonts w:ascii="Arial" w:hAnsi="Arial" w:cs="Arial"/>
        </w:rPr>
      </w:pPr>
    </w:p>
    <w:p w14:paraId="527BB1B2" w14:textId="77777777" w:rsidR="009B1CD0" w:rsidRDefault="009B1CD0">
      <w:pPr>
        <w:pStyle w:val="fcase1ertab"/>
        <w:ind w:left="0" w:firstLine="0"/>
      </w:pPr>
      <w:r>
        <w:rPr>
          <w:rFonts w:ascii="Arial" w:hAnsi="Arial" w:cs="Arial"/>
        </w:rPr>
        <w:t>à livrer les fournitures demandées ou à exécuter les prestations demandées :</w:t>
      </w:r>
    </w:p>
    <w:p w14:paraId="6E5CD573" w14:textId="77777777" w:rsidR="009B1CD0" w:rsidRDefault="007E795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Pr>
          <w:rFonts w:ascii="Arial" w:hAnsi="Arial" w:cs="Arial"/>
        </w:rPr>
        <w:t xml:space="preserve"> au prix indiqué</w:t>
      </w:r>
      <w:r w:rsidR="009B1CD0">
        <w:rPr>
          <w:rFonts w:ascii="Arial" w:hAnsi="Arial" w:cs="Arial"/>
        </w:rPr>
        <w:t xml:space="preserve"> ci-dessous ;</w:t>
      </w:r>
    </w:p>
    <w:p w14:paraId="7A7595A2" w14:textId="77777777" w:rsidR="009B1CD0" w:rsidRDefault="007D7A65">
      <w:pPr>
        <w:tabs>
          <w:tab w:val="left" w:pos="426"/>
        </w:tabs>
        <w:spacing w:before="120"/>
        <w:ind w:left="1701"/>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t xml:space="preserve"> Taux de la TVA : </w:t>
      </w:r>
      <w:r w:rsidR="007E7952">
        <w:t>0%</w:t>
      </w:r>
    </w:p>
    <w:p w14:paraId="0BFA679C" w14:textId="77777777" w:rsidR="009B1CD0" w:rsidRDefault="007D7A65">
      <w:pPr>
        <w:tabs>
          <w:tab w:val="left" w:pos="426"/>
        </w:tabs>
        <w:spacing w:before="240"/>
        <w:ind w:left="1701"/>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t xml:space="preserve"> Montant hors taxes</w:t>
      </w:r>
      <w:r w:rsidR="007D3786">
        <w:t xml:space="preserve"> </w:t>
      </w:r>
      <w:r w:rsidR="009B1CD0">
        <w:t>:</w:t>
      </w:r>
    </w:p>
    <w:p w14:paraId="2065739C" w14:textId="77777777" w:rsidR="009B1CD0" w:rsidRDefault="009B1CD0">
      <w:pPr>
        <w:tabs>
          <w:tab w:val="left" w:pos="426"/>
        </w:tabs>
        <w:spacing w:before="120"/>
        <w:jc w:val="both"/>
        <w:rPr>
          <w:rFonts w:ascii="Arial" w:hAnsi="Arial" w:cs="Arial"/>
        </w:rPr>
      </w:pPr>
      <w:r>
        <w:t xml:space="preserve">Montant </w:t>
      </w:r>
      <w:r>
        <w:rPr>
          <w:rFonts w:ascii="Arial" w:hAnsi="Arial" w:cs="Arial"/>
        </w:rPr>
        <w:t>hors taxes arrêté en chiffres à : ……………………………………………………………………………….</w:t>
      </w:r>
    </w:p>
    <w:p w14:paraId="6F10FA64" w14:textId="77777777" w:rsidR="009B1CD0" w:rsidRDefault="009B1CD0">
      <w:pPr>
        <w:pStyle w:val="fcase1ertab"/>
        <w:spacing w:before="120"/>
        <w:ind w:left="0" w:firstLine="0"/>
      </w:pPr>
      <w:r>
        <w:rPr>
          <w:rFonts w:ascii="Arial" w:hAnsi="Arial" w:cs="Arial"/>
        </w:rPr>
        <w:t>Montant hors taxes arrêté en lettres à : ………………………………………………………...................................</w:t>
      </w:r>
    </w:p>
    <w:p w14:paraId="7962BC8B" w14:textId="77777777" w:rsidR="009B1CD0" w:rsidRDefault="007D7A65">
      <w:pPr>
        <w:tabs>
          <w:tab w:val="left" w:pos="426"/>
          <w:tab w:val="left" w:pos="709"/>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t xml:space="preserve"> Montant TTC</w:t>
      </w:r>
      <w:r w:rsidR="009B1CD0">
        <w:rPr>
          <w:rStyle w:val="Caractresdenotedebasdepage"/>
        </w:rPr>
        <w:t> </w:t>
      </w:r>
      <w:r w:rsidR="009B1CD0">
        <w:t>:</w:t>
      </w:r>
    </w:p>
    <w:p w14:paraId="5BE82831" w14:textId="77777777" w:rsidR="009B1CD0" w:rsidRDefault="009B1CD0">
      <w:pPr>
        <w:pStyle w:val="fcase1ertab"/>
        <w:spacing w:before="120"/>
        <w:ind w:left="0" w:firstLine="0"/>
        <w:rPr>
          <w:rFonts w:ascii="Arial" w:hAnsi="Arial" w:cs="Arial"/>
        </w:rPr>
      </w:pPr>
      <w:r>
        <w:rPr>
          <w:rFonts w:ascii="Arial" w:hAnsi="Arial" w:cs="Arial"/>
        </w:rPr>
        <w:t>Montant TTC arrêté en chiffres à : ………………………………………………………….......................................</w:t>
      </w:r>
    </w:p>
    <w:p w14:paraId="745AB7D7" w14:textId="77777777" w:rsidR="009B1CD0" w:rsidRDefault="009B1CD0">
      <w:pPr>
        <w:pStyle w:val="fcase1ertab"/>
        <w:spacing w:before="120"/>
        <w:ind w:left="0" w:firstLine="0"/>
        <w:rPr>
          <w:rFonts w:ascii="Arial" w:hAnsi="Arial" w:cs="Arial"/>
          <w:u w:val="single"/>
        </w:rPr>
      </w:pPr>
      <w:r>
        <w:rPr>
          <w:rFonts w:ascii="Arial" w:hAnsi="Arial" w:cs="Arial"/>
        </w:rPr>
        <w:t>Montant TTC arrêté en lettres à : ………………………………………………………………………………………..</w:t>
      </w:r>
    </w:p>
    <w:p w14:paraId="574B9D5A" w14:textId="77777777" w:rsidR="009B1CD0" w:rsidRDefault="009B1CD0">
      <w:pPr>
        <w:pStyle w:val="fcase1ertab"/>
        <w:spacing w:before="120"/>
        <w:ind w:left="0" w:firstLine="0"/>
      </w:pPr>
      <w:r>
        <w:rPr>
          <w:rFonts w:ascii="Arial" w:hAnsi="Arial" w:cs="Arial"/>
          <w:u w:val="single"/>
        </w:rPr>
        <w:t>OU</w:t>
      </w:r>
    </w:p>
    <w:p w14:paraId="0AE0756B" w14:textId="77777777" w:rsidR="009B1CD0" w:rsidRDefault="009E066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E6042">
        <w:fldChar w:fldCharType="separate"/>
      </w:r>
      <w:r>
        <w:fldChar w:fldCharType="end"/>
      </w:r>
      <w:r w:rsidR="007E7952">
        <w:rPr>
          <w:rFonts w:ascii="Arial" w:hAnsi="Arial" w:cs="Arial"/>
        </w:rPr>
        <w:t xml:space="preserve"> au prix indiqué</w:t>
      </w:r>
      <w:r w:rsidR="009B1CD0">
        <w:rPr>
          <w:rFonts w:ascii="Arial" w:hAnsi="Arial" w:cs="Arial"/>
        </w:rPr>
        <w:t xml:space="preserve"> </w:t>
      </w:r>
      <w:r w:rsidR="007E7952">
        <w:rPr>
          <w:rFonts w:ascii="Arial" w:hAnsi="Arial" w:cs="Arial"/>
        </w:rPr>
        <w:t xml:space="preserve">à l’annexe </w:t>
      </w:r>
      <w:r w:rsidR="00C854CE">
        <w:rPr>
          <w:rFonts w:ascii="Arial" w:hAnsi="Arial" w:cs="Arial"/>
        </w:rPr>
        <w:t>financière</w:t>
      </w:r>
      <w:r w:rsidR="007E7952">
        <w:rPr>
          <w:rFonts w:ascii="Arial" w:hAnsi="Arial" w:cs="Arial"/>
        </w:rPr>
        <w:t xml:space="preserve"> n°1</w:t>
      </w:r>
      <w:r w:rsidR="007D3786">
        <w:rPr>
          <w:rFonts w:ascii="Arial" w:hAnsi="Arial" w:cs="Arial"/>
        </w:rPr>
        <w:t>, la Décomposition du Prix Global et Forfaitaire (DPGF)</w:t>
      </w:r>
      <w:r w:rsidR="009B1CD0">
        <w:rPr>
          <w:rFonts w:ascii="Arial" w:hAnsi="Arial" w:cs="Arial"/>
        </w:rPr>
        <w:t>.</w:t>
      </w:r>
    </w:p>
    <w:p w14:paraId="600536AD" w14:textId="77777777" w:rsidR="009B1CD0" w:rsidRDefault="009B1CD0">
      <w:pPr>
        <w:pStyle w:val="fcasegauche"/>
        <w:pageBreakBefore/>
        <w:spacing w:after="0"/>
        <w:ind w:left="0" w:firstLine="0"/>
        <w:rPr>
          <w:rFonts w:ascii="Arial" w:hAnsi="Arial" w:cs="Arial"/>
        </w:rPr>
      </w:pPr>
    </w:p>
    <w:p w14:paraId="430F7C84" w14:textId="77777777" w:rsidR="009B1CD0" w:rsidRDefault="009B1CD0">
      <w:pPr>
        <w:tabs>
          <w:tab w:val="left" w:pos="6237"/>
        </w:tabs>
        <w:rPr>
          <w:rFonts w:ascii="Arial" w:hAnsi="Arial" w:cs="Arial"/>
          <w:i/>
          <w:iCs/>
          <w:sz w:val="18"/>
          <w:szCs w:val="18"/>
        </w:rPr>
      </w:pPr>
      <w:r>
        <w:rPr>
          <w:rFonts w:ascii="Arial" w:hAnsi="Arial" w:cs="Arial"/>
          <w:b/>
          <w:sz w:val="22"/>
          <w:szCs w:val="22"/>
        </w:rPr>
        <w:t>B2 - Répartition des prestations</w:t>
      </w:r>
      <w:r>
        <w:rPr>
          <w:rFonts w:ascii="Arial" w:hAnsi="Arial" w:cs="Arial"/>
          <w:b/>
        </w:rPr>
        <w:t xml:space="preserve"> </w:t>
      </w:r>
      <w:r>
        <w:rPr>
          <w:rFonts w:ascii="Arial" w:hAnsi="Arial" w:cs="Arial"/>
          <w:i/>
        </w:rPr>
        <w:t>(</w:t>
      </w:r>
      <w:r>
        <w:rPr>
          <w:rFonts w:ascii="Arial" w:hAnsi="Arial" w:cs="Arial"/>
          <w:i/>
          <w:iCs/>
        </w:rPr>
        <w:t>en cas de groupement conjoint)</w:t>
      </w:r>
      <w:r>
        <w:rPr>
          <w:rFonts w:ascii="Arial" w:hAnsi="Arial" w:cs="Arial"/>
          <w:b/>
          <w:iCs/>
          <w:sz w:val="22"/>
          <w:szCs w:val="22"/>
        </w:rPr>
        <w:t> :</w:t>
      </w:r>
    </w:p>
    <w:p w14:paraId="44289C7C" w14:textId="77777777" w:rsidR="009B1CD0" w:rsidRDefault="009B1CD0">
      <w:pPr>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6508144A" w14:textId="77777777" w:rsidR="009B1CD0" w:rsidRDefault="009B1CD0">
      <w:pPr>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633105A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FF5385" w14:textId="77777777" w:rsidR="009B1CD0" w:rsidRDefault="009B1CD0">
            <w:pPr>
              <w:jc w:val="center"/>
              <w:rPr>
                <w:rFonts w:ascii="Arial" w:hAnsi="Arial" w:cs="Arial"/>
                <w:b/>
              </w:rPr>
            </w:pPr>
            <w:r>
              <w:rPr>
                <w:rFonts w:ascii="Arial" w:hAnsi="Arial" w:cs="Arial"/>
                <w:b/>
              </w:rPr>
              <w:t xml:space="preserve">Désignation des membres </w:t>
            </w:r>
          </w:p>
          <w:p w14:paraId="3B33D9BA" w14:textId="77777777" w:rsidR="009B1CD0" w:rsidRDefault="009B1CD0">
            <w:pPr>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348831" w14:textId="77777777" w:rsidR="009B1CD0" w:rsidRDefault="009B1CD0">
            <w:pPr>
              <w:pStyle w:val="Titre5"/>
              <w:ind w:left="0" w:hanging="1008"/>
              <w:jc w:val="center"/>
              <w:rPr>
                <w:b/>
                <w:i w:val="0"/>
                <w:sz w:val="20"/>
              </w:rPr>
            </w:pPr>
            <w:r>
              <w:rPr>
                <w:b/>
                <w:i w:val="0"/>
                <w:sz w:val="20"/>
              </w:rPr>
              <w:t>Prestations exécutées par les membres</w:t>
            </w:r>
          </w:p>
          <w:p w14:paraId="2D59A58E" w14:textId="77777777" w:rsidR="009B1CD0" w:rsidRDefault="009B1CD0">
            <w:pPr>
              <w:pStyle w:val="Titre5"/>
              <w:ind w:left="0" w:hanging="1008"/>
              <w:jc w:val="center"/>
              <w:rPr>
                <w:b/>
              </w:rPr>
            </w:pPr>
            <w:r>
              <w:rPr>
                <w:b/>
                <w:i w:val="0"/>
                <w:sz w:val="20"/>
              </w:rPr>
              <w:t>du groupement conjoint</w:t>
            </w:r>
          </w:p>
        </w:tc>
      </w:tr>
      <w:tr w:rsidR="009B1CD0" w14:paraId="5A7FA1D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B40741" w14:textId="77777777" w:rsidR="009B1CD0" w:rsidRDefault="009B1CD0">
            <w:pPr>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7872C0C" w14:textId="77777777" w:rsidR="009B1CD0" w:rsidRDefault="009B1CD0">
            <w:pPr>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17D42" w14:textId="77777777" w:rsidR="009B1CD0" w:rsidRDefault="009B1CD0">
            <w:pPr>
              <w:jc w:val="center"/>
              <w:rPr>
                <w:rFonts w:ascii="Arial" w:hAnsi="Arial" w:cs="Arial"/>
                <w:b/>
              </w:rPr>
            </w:pPr>
            <w:r>
              <w:rPr>
                <w:rFonts w:ascii="Arial" w:hAnsi="Arial" w:cs="Arial"/>
                <w:b/>
              </w:rPr>
              <w:t xml:space="preserve">Montant HT </w:t>
            </w:r>
          </w:p>
          <w:p w14:paraId="2F1F2FF5" w14:textId="77777777" w:rsidR="009B1CD0" w:rsidRDefault="009B1CD0">
            <w:pPr>
              <w:jc w:val="center"/>
              <w:rPr>
                <w:rFonts w:ascii="Arial" w:hAnsi="Arial" w:cs="Arial"/>
              </w:rPr>
            </w:pPr>
            <w:r>
              <w:rPr>
                <w:rFonts w:ascii="Arial" w:hAnsi="Arial" w:cs="Arial"/>
                <w:b/>
              </w:rPr>
              <w:t>de la prestation</w:t>
            </w:r>
          </w:p>
        </w:tc>
      </w:tr>
      <w:tr w:rsidR="009B1CD0" w14:paraId="518402E5" w14:textId="77777777">
        <w:trPr>
          <w:trHeight w:val="1021"/>
        </w:trPr>
        <w:tc>
          <w:tcPr>
            <w:tcW w:w="4503" w:type="dxa"/>
            <w:tcBorders>
              <w:top w:val="single" w:sz="4" w:space="0" w:color="000000"/>
              <w:left w:val="single" w:sz="4" w:space="0" w:color="000000"/>
            </w:tcBorders>
            <w:shd w:val="clear" w:color="auto" w:fill="CCFFFF"/>
          </w:tcPr>
          <w:p w14:paraId="6D6FCAA1" w14:textId="77777777" w:rsidR="009B1CD0" w:rsidRDefault="009B1CD0">
            <w:pPr>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BD7E6B" w14:textId="77777777" w:rsidR="009B1CD0" w:rsidRDefault="009B1CD0">
            <w:pPr>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A7B97F" w14:textId="77777777" w:rsidR="009B1CD0" w:rsidRDefault="009B1CD0">
            <w:pPr>
              <w:snapToGrid w:val="0"/>
              <w:jc w:val="both"/>
              <w:rPr>
                <w:rFonts w:ascii="Arial" w:hAnsi="Arial" w:cs="Arial"/>
              </w:rPr>
            </w:pPr>
          </w:p>
        </w:tc>
      </w:tr>
      <w:tr w:rsidR="009B1CD0" w14:paraId="2E482FE9" w14:textId="77777777">
        <w:trPr>
          <w:trHeight w:val="1021"/>
        </w:trPr>
        <w:tc>
          <w:tcPr>
            <w:tcW w:w="4503" w:type="dxa"/>
            <w:tcBorders>
              <w:left w:val="single" w:sz="4" w:space="0" w:color="000000"/>
            </w:tcBorders>
            <w:shd w:val="clear" w:color="auto" w:fill="auto"/>
          </w:tcPr>
          <w:p w14:paraId="506FE927" w14:textId="77777777" w:rsidR="009B1CD0" w:rsidRDefault="009B1CD0">
            <w:pPr>
              <w:snapToGrid w:val="0"/>
              <w:jc w:val="both"/>
              <w:rPr>
                <w:rFonts w:ascii="Arial" w:hAnsi="Arial" w:cs="Arial"/>
              </w:rPr>
            </w:pPr>
          </w:p>
        </w:tc>
        <w:tc>
          <w:tcPr>
            <w:tcW w:w="3685" w:type="dxa"/>
            <w:tcBorders>
              <w:left w:val="single" w:sz="4" w:space="0" w:color="000000"/>
            </w:tcBorders>
            <w:shd w:val="clear" w:color="auto" w:fill="auto"/>
          </w:tcPr>
          <w:p w14:paraId="70504E76" w14:textId="77777777" w:rsidR="009B1CD0" w:rsidRDefault="009B1CD0">
            <w:pPr>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3DF0824" w14:textId="77777777" w:rsidR="009B1CD0" w:rsidRDefault="009B1CD0">
            <w:pPr>
              <w:snapToGrid w:val="0"/>
              <w:jc w:val="both"/>
              <w:rPr>
                <w:rFonts w:ascii="Arial" w:hAnsi="Arial" w:cs="Arial"/>
              </w:rPr>
            </w:pPr>
          </w:p>
        </w:tc>
      </w:tr>
      <w:tr w:rsidR="009B1CD0" w14:paraId="672995D5" w14:textId="77777777">
        <w:trPr>
          <w:trHeight w:val="1021"/>
        </w:trPr>
        <w:tc>
          <w:tcPr>
            <w:tcW w:w="4503" w:type="dxa"/>
            <w:tcBorders>
              <w:left w:val="single" w:sz="4" w:space="0" w:color="000000"/>
              <w:bottom w:val="single" w:sz="4" w:space="0" w:color="000000"/>
            </w:tcBorders>
            <w:shd w:val="clear" w:color="auto" w:fill="CCFFFF"/>
          </w:tcPr>
          <w:p w14:paraId="2262C787" w14:textId="77777777" w:rsidR="009B1CD0" w:rsidRDefault="009B1CD0">
            <w:pPr>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28D3D44" w14:textId="77777777" w:rsidR="009B1CD0" w:rsidRDefault="009B1CD0">
            <w:pPr>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F742E86" w14:textId="77777777" w:rsidR="009B1CD0" w:rsidRDefault="009B1CD0">
            <w:pPr>
              <w:snapToGrid w:val="0"/>
              <w:jc w:val="both"/>
              <w:rPr>
                <w:rFonts w:ascii="Arial" w:hAnsi="Arial" w:cs="Arial"/>
              </w:rPr>
            </w:pPr>
          </w:p>
        </w:tc>
      </w:tr>
    </w:tbl>
    <w:p w14:paraId="4165ED56" w14:textId="77777777" w:rsidR="009B1CD0" w:rsidRDefault="009B1CD0">
      <w:pPr>
        <w:tabs>
          <w:tab w:val="left" w:pos="6237"/>
        </w:tabs>
      </w:pPr>
    </w:p>
    <w:p w14:paraId="7E4ED7BA" w14:textId="77777777" w:rsidR="009B1CD0" w:rsidRDefault="009B1CD0">
      <w:pPr>
        <w:pStyle w:val="fcasegauche"/>
        <w:spacing w:after="0"/>
        <w:ind w:left="0" w:firstLine="0"/>
        <w:rPr>
          <w:rFonts w:ascii="Arial" w:hAnsi="Arial" w:cs="Arial"/>
          <w:bCs/>
          <w:iCs/>
        </w:rPr>
      </w:pPr>
    </w:p>
    <w:p w14:paraId="31B6F275" w14:textId="77777777" w:rsidR="009B1CD0" w:rsidRDefault="009B1CD0">
      <w:pPr>
        <w:pStyle w:val="fcase1ertab"/>
        <w:ind w:left="0" w:firstLine="0"/>
        <w:rPr>
          <w:rFonts w:ascii="Arial" w:hAnsi="Arial" w:cs="Arial"/>
          <w:i/>
          <w:sz w:val="18"/>
          <w:szCs w:val="18"/>
        </w:rPr>
      </w:pPr>
      <w:r>
        <w:rPr>
          <w:rFonts w:ascii="Arial" w:hAnsi="Arial" w:cs="Arial"/>
          <w:b/>
          <w:sz w:val="22"/>
          <w:szCs w:val="22"/>
        </w:rPr>
        <w:t>B3 - Compte (s) à créditer :</w:t>
      </w:r>
    </w:p>
    <w:p w14:paraId="52803DF5" w14:textId="77777777" w:rsidR="009B1CD0" w:rsidRDefault="009B1CD0">
      <w:pPr>
        <w:pStyle w:val="fcase1ertab"/>
        <w:spacing w:before="120"/>
        <w:ind w:left="0" w:firstLine="0"/>
        <w:rPr>
          <w:rFonts w:ascii="Arial" w:hAnsi="Arial" w:cs="Arial"/>
          <w:b/>
        </w:rPr>
      </w:pPr>
      <w:r>
        <w:rPr>
          <w:rFonts w:ascii="Arial" w:hAnsi="Arial" w:cs="Arial"/>
          <w:i/>
          <w:sz w:val="18"/>
          <w:szCs w:val="18"/>
        </w:rPr>
        <w:t>(Joindre un ou des relevé(s) d’identité bancaire ou postal.)</w:t>
      </w:r>
    </w:p>
    <w:p w14:paraId="1CD5B679" w14:textId="77777777" w:rsidR="009B1CD0" w:rsidRDefault="009B1CD0">
      <w:pPr>
        <w:pStyle w:val="fcasegauche"/>
        <w:tabs>
          <w:tab w:val="left" w:pos="426"/>
        </w:tabs>
        <w:spacing w:after="0"/>
        <w:ind w:left="0" w:firstLine="0"/>
        <w:jc w:val="left"/>
        <w:rPr>
          <w:rFonts w:ascii="Arial" w:hAnsi="Arial" w:cs="Arial"/>
          <w:b/>
        </w:rPr>
      </w:pPr>
    </w:p>
    <w:p w14:paraId="4DC60AF6" w14:textId="77777777" w:rsidR="009B1CD0" w:rsidRDefault="009B1CD0">
      <w:pPr>
        <w:pStyle w:val="fcasegauche"/>
        <w:tabs>
          <w:tab w:val="left" w:pos="426"/>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19F5263" w14:textId="77777777" w:rsidR="009B1CD0" w:rsidRDefault="009B1CD0">
      <w:pPr>
        <w:pStyle w:val="fcasegauche"/>
        <w:tabs>
          <w:tab w:val="left" w:pos="426"/>
        </w:tabs>
        <w:spacing w:after="0"/>
        <w:ind w:left="0" w:firstLine="0"/>
        <w:jc w:val="left"/>
        <w:rPr>
          <w:rFonts w:ascii="Arial" w:hAnsi="Arial" w:cs="Arial"/>
        </w:rPr>
      </w:pPr>
    </w:p>
    <w:p w14:paraId="182883B2" w14:textId="77777777" w:rsidR="009B1CD0" w:rsidRDefault="009B1CD0">
      <w:pPr>
        <w:pStyle w:val="fcasegauche"/>
        <w:tabs>
          <w:tab w:val="left" w:pos="426"/>
        </w:tabs>
        <w:spacing w:after="0"/>
        <w:ind w:left="0" w:firstLine="0"/>
        <w:jc w:val="left"/>
        <w:rPr>
          <w:rFonts w:ascii="Arial" w:hAnsi="Arial" w:cs="Arial"/>
        </w:rPr>
      </w:pPr>
    </w:p>
    <w:p w14:paraId="6551146F" w14:textId="77777777" w:rsidR="009B1CD0" w:rsidRDefault="009B1CD0">
      <w:pPr>
        <w:pStyle w:val="fcasegauche"/>
        <w:tabs>
          <w:tab w:val="left" w:pos="426"/>
        </w:tabs>
        <w:spacing w:after="0"/>
        <w:ind w:left="0" w:firstLine="0"/>
        <w:jc w:val="left"/>
        <w:rPr>
          <w:rFonts w:ascii="Arial" w:hAnsi="Arial" w:cs="Arial"/>
        </w:rPr>
      </w:pPr>
    </w:p>
    <w:p w14:paraId="7289DF2E" w14:textId="77777777" w:rsidR="009B1CD0" w:rsidRDefault="009B1CD0">
      <w:pPr>
        <w:pStyle w:val="fcasegauche"/>
        <w:tabs>
          <w:tab w:val="left" w:pos="426"/>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E43E764" w14:textId="77777777" w:rsidR="009B1CD0" w:rsidRDefault="009B1CD0">
      <w:pPr>
        <w:pStyle w:val="fcasegauche"/>
        <w:tabs>
          <w:tab w:val="left" w:pos="426"/>
        </w:tabs>
        <w:spacing w:after="0"/>
        <w:ind w:left="0" w:firstLine="0"/>
        <w:jc w:val="left"/>
        <w:rPr>
          <w:rFonts w:ascii="Arial" w:hAnsi="Arial" w:cs="Arial"/>
          <w:b/>
        </w:rPr>
      </w:pPr>
    </w:p>
    <w:p w14:paraId="7E10AE95" w14:textId="77777777" w:rsidR="009B1CD0" w:rsidRDefault="009B1CD0">
      <w:pPr>
        <w:pStyle w:val="fcasegauche"/>
        <w:tabs>
          <w:tab w:val="left" w:pos="426"/>
        </w:tabs>
        <w:spacing w:after="0"/>
        <w:ind w:left="0" w:firstLine="0"/>
        <w:jc w:val="left"/>
        <w:rPr>
          <w:rFonts w:ascii="Arial" w:hAnsi="Arial" w:cs="Arial"/>
          <w:b/>
        </w:rPr>
      </w:pPr>
    </w:p>
    <w:p w14:paraId="6106805D" w14:textId="77777777" w:rsidR="009B1CD0" w:rsidRDefault="009B1CD0">
      <w:pPr>
        <w:pStyle w:val="fcasegauche"/>
        <w:tabs>
          <w:tab w:val="left" w:pos="426"/>
        </w:tabs>
        <w:spacing w:after="0"/>
        <w:ind w:left="0" w:firstLine="0"/>
        <w:jc w:val="left"/>
        <w:rPr>
          <w:rFonts w:ascii="Arial" w:hAnsi="Arial" w:cs="Arial"/>
          <w:b/>
        </w:rPr>
      </w:pPr>
    </w:p>
    <w:p w14:paraId="517761E6" w14:textId="77777777" w:rsidR="009B1CD0" w:rsidRDefault="009B1CD0">
      <w:pPr>
        <w:pStyle w:val="fcasegauche"/>
        <w:tabs>
          <w:tab w:val="left" w:pos="426"/>
        </w:tabs>
        <w:spacing w:after="0"/>
        <w:ind w:left="0" w:firstLine="0"/>
        <w:jc w:val="left"/>
        <w:rPr>
          <w:rFonts w:ascii="Arial" w:hAnsi="Arial" w:cs="Arial"/>
          <w:b/>
        </w:rPr>
      </w:pPr>
    </w:p>
    <w:p w14:paraId="6BF3A6E5" w14:textId="77777777" w:rsidR="009B1CD0" w:rsidRDefault="009B1CD0">
      <w:pPr>
        <w:pStyle w:val="fcasegauche"/>
        <w:tabs>
          <w:tab w:val="left" w:pos="426"/>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FE3A41">
        <w:rPr>
          <w:rFonts w:ascii="Arial" w:hAnsi="Arial" w:cs="Arial"/>
          <w:i/>
          <w:sz w:val="18"/>
          <w:szCs w:val="18"/>
        </w:rPr>
        <w:t>article R 2191-3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D568012" w14:textId="77777777" w:rsidR="009B1CD0" w:rsidRDefault="009B1CD0">
      <w:pPr>
        <w:tabs>
          <w:tab w:val="left" w:pos="426"/>
        </w:tabs>
        <w:rPr>
          <w:rFonts w:ascii="Arial" w:hAnsi="Arial" w:cs="Arial"/>
          <w:b/>
        </w:rPr>
      </w:pPr>
    </w:p>
    <w:p w14:paraId="7A7C2D7E" w14:textId="77777777" w:rsidR="00E21BBB" w:rsidRDefault="00E21BBB" w:rsidP="00E21BB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tab/>
        <w:t>Oui</w:t>
      </w:r>
    </w:p>
    <w:p w14:paraId="08EA3DD4" w14:textId="77777777" w:rsidR="00E21BBB" w:rsidRDefault="00E21BBB" w:rsidP="00E21BBB">
      <w:pPr>
        <w:tabs>
          <w:tab w:val="left" w:pos="851"/>
        </w:tabs>
        <w:rPr>
          <w:rFonts w:ascii="Arial" w:hAnsi="Arial" w:cs="Arial"/>
          <w:b/>
        </w:rPr>
      </w:pPr>
      <w:r>
        <w:rPr>
          <w:rFonts w:ascii="Arial" w:hAnsi="Arial" w:cs="Arial"/>
          <w:i/>
          <w:sz w:val="18"/>
          <w:szCs w:val="18"/>
        </w:rPr>
        <w:t>(Cocher la case correspondante.)</w:t>
      </w:r>
    </w:p>
    <w:p w14:paraId="1D5295A8" w14:textId="77777777" w:rsidR="009B1CD0" w:rsidRDefault="009B1CD0">
      <w:pPr>
        <w:tabs>
          <w:tab w:val="left" w:pos="426"/>
        </w:tabs>
        <w:jc w:val="both"/>
        <w:rPr>
          <w:rFonts w:ascii="Arial" w:hAnsi="Arial" w:cs="Arial"/>
          <w:b/>
        </w:rPr>
      </w:pPr>
    </w:p>
    <w:p w14:paraId="044404E2" w14:textId="77777777" w:rsidR="009B1CD0" w:rsidRDefault="009B1CD0">
      <w:pPr>
        <w:tabs>
          <w:tab w:val="left" w:pos="426"/>
        </w:tabs>
        <w:jc w:val="both"/>
        <w:rPr>
          <w:rFonts w:ascii="Arial" w:hAnsi="Arial" w:cs="Arial"/>
          <w:b/>
        </w:rPr>
      </w:pPr>
    </w:p>
    <w:p w14:paraId="407C0414" w14:textId="77777777" w:rsidR="009B1CD0" w:rsidRDefault="009B1CD0">
      <w:pPr>
        <w:pStyle w:val="Titre4"/>
        <w:tabs>
          <w:tab w:val="clear" w:pos="4111"/>
          <w:tab w:val="left" w:pos="426"/>
        </w:tabs>
      </w:pPr>
      <w:r>
        <w:rPr>
          <w:sz w:val="22"/>
          <w:szCs w:val="22"/>
        </w:rPr>
        <w:t>B5 -</w:t>
      </w:r>
      <w:r>
        <w:rPr>
          <w:b w:val="0"/>
          <w:sz w:val="22"/>
          <w:szCs w:val="22"/>
        </w:rPr>
        <w:t xml:space="preserve"> </w:t>
      </w:r>
      <w:r>
        <w:rPr>
          <w:sz w:val="22"/>
          <w:szCs w:val="22"/>
        </w:rPr>
        <w:t>Durée d’exécution du marché public</w:t>
      </w:r>
      <w:r w:rsidR="00143972">
        <w:rPr>
          <w:sz w:val="22"/>
          <w:szCs w:val="22"/>
        </w:rPr>
        <w:t xml:space="preserve"> </w:t>
      </w:r>
      <w:r>
        <w:rPr>
          <w:sz w:val="22"/>
          <w:szCs w:val="22"/>
        </w:rPr>
        <w:t>:</w:t>
      </w:r>
    </w:p>
    <w:p w14:paraId="70B55305" w14:textId="77777777" w:rsidR="009B1CD0" w:rsidRDefault="009B1CD0">
      <w:pPr>
        <w:tabs>
          <w:tab w:val="left" w:pos="576"/>
        </w:tabs>
        <w:jc w:val="both"/>
        <w:rPr>
          <w:rFonts w:ascii="Arial" w:hAnsi="Arial" w:cs="Arial"/>
        </w:rPr>
      </w:pPr>
    </w:p>
    <w:p w14:paraId="773EEC43" w14:textId="7A13D7DF" w:rsidR="007F471A" w:rsidRDefault="007F471A" w:rsidP="007F471A">
      <w:pPr>
        <w:tabs>
          <w:tab w:val="left" w:pos="576"/>
        </w:tabs>
        <w:jc w:val="both"/>
        <w:rPr>
          <w:rFonts w:ascii="Arial" w:hAnsi="Arial" w:cs="Arial"/>
          <w:i/>
          <w:sz w:val="18"/>
          <w:szCs w:val="18"/>
        </w:rPr>
      </w:pPr>
      <w:r>
        <w:rPr>
          <w:rFonts w:ascii="Arial" w:hAnsi="Arial" w:cs="Arial"/>
        </w:rPr>
        <w:t xml:space="preserve">La durée d’exécution du marché public est de </w:t>
      </w:r>
      <w:r w:rsidR="00666CC8">
        <w:rPr>
          <w:rFonts w:ascii="Arial" w:hAnsi="Arial" w:cs="Arial"/>
          <w:b/>
        </w:rPr>
        <w:t>34</w:t>
      </w:r>
      <w:r w:rsidRPr="001342A7">
        <w:rPr>
          <w:rFonts w:ascii="Arial" w:hAnsi="Arial" w:cs="Arial"/>
          <w:b/>
        </w:rPr>
        <w:t xml:space="preserve"> jours</w:t>
      </w:r>
      <w:r>
        <w:rPr>
          <w:rFonts w:ascii="Arial" w:hAnsi="Arial" w:cs="Arial"/>
        </w:rPr>
        <w:t xml:space="preserve"> de service (du </w:t>
      </w:r>
      <w:r w:rsidR="00666CC8">
        <w:rPr>
          <w:rFonts w:ascii="Arial" w:hAnsi="Arial" w:cs="Arial"/>
        </w:rPr>
        <w:t>27</w:t>
      </w:r>
      <w:r>
        <w:rPr>
          <w:rFonts w:ascii="Arial" w:hAnsi="Arial" w:cs="Arial"/>
        </w:rPr>
        <w:t>/</w:t>
      </w:r>
      <w:r w:rsidR="00991186">
        <w:rPr>
          <w:rFonts w:ascii="Arial" w:hAnsi="Arial" w:cs="Arial"/>
        </w:rPr>
        <w:t>1</w:t>
      </w:r>
      <w:r w:rsidR="00666CC8">
        <w:rPr>
          <w:rFonts w:ascii="Arial" w:hAnsi="Arial" w:cs="Arial"/>
        </w:rPr>
        <w:t>0</w:t>
      </w:r>
      <w:r>
        <w:rPr>
          <w:rFonts w:ascii="Arial" w:hAnsi="Arial" w:cs="Arial"/>
        </w:rPr>
        <w:t>/202</w:t>
      </w:r>
      <w:r w:rsidR="00991186">
        <w:rPr>
          <w:rFonts w:ascii="Arial" w:hAnsi="Arial" w:cs="Arial"/>
        </w:rPr>
        <w:t>5</w:t>
      </w:r>
      <w:r>
        <w:rPr>
          <w:rFonts w:ascii="Arial" w:hAnsi="Arial" w:cs="Arial"/>
        </w:rPr>
        <w:t xml:space="preserve"> au </w:t>
      </w:r>
      <w:r w:rsidR="00666CC8">
        <w:rPr>
          <w:rFonts w:ascii="Arial" w:hAnsi="Arial" w:cs="Arial"/>
        </w:rPr>
        <w:t>1</w:t>
      </w:r>
      <w:r w:rsidR="008432F1">
        <w:rPr>
          <w:rFonts w:ascii="Arial" w:hAnsi="Arial" w:cs="Arial"/>
        </w:rPr>
        <w:t>2</w:t>
      </w:r>
      <w:r>
        <w:rPr>
          <w:rFonts w:ascii="Arial" w:hAnsi="Arial" w:cs="Arial"/>
        </w:rPr>
        <w:t>/</w:t>
      </w:r>
      <w:r w:rsidR="00666CC8">
        <w:rPr>
          <w:rFonts w:ascii="Arial" w:hAnsi="Arial" w:cs="Arial"/>
        </w:rPr>
        <w:t>12</w:t>
      </w:r>
      <w:r>
        <w:rPr>
          <w:rFonts w:ascii="Arial" w:hAnsi="Arial" w:cs="Arial"/>
        </w:rPr>
        <w:t>/202</w:t>
      </w:r>
      <w:r w:rsidR="00991186">
        <w:rPr>
          <w:rFonts w:ascii="Arial" w:hAnsi="Arial" w:cs="Arial"/>
        </w:rPr>
        <w:t>5</w:t>
      </w:r>
      <w:r>
        <w:rPr>
          <w:rFonts w:ascii="Arial" w:hAnsi="Arial" w:cs="Arial"/>
        </w:rPr>
        <w:t xml:space="preserve"> inclus) à compter de :</w:t>
      </w:r>
    </w:p>
    <w:p w14:paraId="43FAB383" w14:textId="77777777" w:rsidR="007F471A" w:rsidRDefault="007F471A" w:rsidP="007F471A">
      <w:pPr>
        <w:spacing w:before="120"/>
        <w:ind w:left="567"/>
        <w:jc w:val="both"/>
      </w:pPr>
      <w:r>
        <w:fldChar w:fldCharType="begin">
          <w:ffData>
            <w:name w:val=""/>
            <w:enabled/>
            <w:calcOnExit w:val="0"/>
            <w:checkBox>
              <w:sizeAuto/>
              <w:default w:val="0"/>
            </w:checkBox>
          </w:ffData>
        </w:fldChar>
      </w:r>
      <w:r>
        <w:instrText xml:space="preserve"> FORMCHECKBOX </w:instrText>
      </w:r>
      <w:r w:rsidR="004E6042">
        <w:fldChar w:fldCharType="separate"/>
      </w:r>
      <w:r>
        <w:fldChar w:fldCharType="end"/>
      </w:r>
      <w:r>
        <w:rPr>
          <w:rFonts w:ascii="Arial" w:hAnsi="Arial" w:cs="Arial"/>
        </w:rPr>
        <w:tab/>
        <w:t>la date de notification du marché public ou de l’accord-cadre ;</w:t>
      </w:r>
    </w:p>
    <w:p w14:paraId="03C57518" w14:textId="77777777" w:rsidR="007F471A" w:rsidRDefault="007F471A" w:rsidP="007F471A">
      <w:pPr>
        <w:spacing w:before="120"/>
        <w:ind w:left="567"/>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Pr>
          <w:rFonts w:ascii="Arial" w:hAnsi="Arial" w:cs="Arial"/>
        </w:rPr>
        <w:tab/>
        <w:t>la date de notification de l’ordre de service ou du premier bon de commande ;</w:t>
      </w:r>
    </w:p>
    <w:p w14:paraId="4929DEA7" w14:textId="77777777" w:rsidR="007F471A" w:rsidRDefault="007F471A" w:rsidP="007F471A">
      <w:pPr>
        <w:spacing w:before="120"/>
        <w:ind w:left="1134" w:hanging="567"/>
        <w:jc w:val="both"/>
        <w:rPr>
          <w:rFonts w:ascii="Arial" w:hAnsi="Arial" w:cs="Arial"/>
          <w:b/>
        </w:rPr>
      </w:pPr>
      <w:r>
        <w:fldChar w:fldCharType="begin">
          <w:ffData>
            <w:name w:val=""/>
            <w:enabled/>
            <w:calcOnExit w:val="0"/>
            <w:checkBox>
              <w:size w:val="20"/>
              <w:default w:val="1"/>
            </w:checkBox>
          </w:ffData>
        </w:fldChar>
      </w:r>
      <w:r>
        <w:instrText xml:space="preserve"> FORMCHECKBOX </w:instrText>
      </w:r>
      <w:r w:rsidR="004E6042">
        <w:fldChar w:fldCharType="separate"/>
      </w:r>
      <w:r>
        <w:fldChar w:fldCharType="end"/>
      </w:r>
      <w:r>
        <w:rPr>
          <w:rFonts w:ascii="Arial" w:hAnsi="Arial" w:cs="Arial"/>
        </w:rPr>
        <w:tab/>
        <w:t>la date de début d’exécution prévue par le marché public ou l’accord-cadre lorsqu’elle est postérieure à la date de notification.</w:t>
      </w:r>
    </w:p>
    <w:p w14:paraId="664F8AB3" w14:textId="77777777" w:rsidR="007F471A" w:rsidRDefault="007F471A" w:rsidP="007F471A">
      <w:pPr>
        <w:tabs>
          <w:tab w:val="left" w:pos="426"/>
        </w:tabs>
        <w:jc w:val="both"/>
        <w:rPr>
          <w:rFonts w:ascii="Arial" w:hAnsi="Arial" w:cs="Arial"/>
          <w:b/>
        </w:rPr>
      </w:pPr>
    </w:p>
    <w:p w14:paraId="1488F3A9" w14:textId="77777777" w:rsidR="00143972" w:rsidRDefault="00143972">
      <w:pPr>
        <w:tabs>
          <w:tab w:val="left" w:pos="426"/>
        </w:tabs>
        <w:jc w:val="both"/>
        <w:rPr>
          <w:rFonts w:ascii="Arial" w:hAnsi="Arial" w:cs="Arial"/>
          <w:b/>
        </w:rPr>
      </w:pPr>
    </w:p>
    <w:p w14:paraId="64F84CD2" w14:textId="77777777" w:rsidR="009B1CD0" w:rsidRDefault="009B1CD0">
      <w:pPr>
        <w:pStyle w:val="fcasegauche"/>
        <w:tabs>
          <w:tab w:val="left" w:pos="426"/>
        </w:tabs>
        <w:spacing w:after="0"/>
        <w:ind w:left="0" w:firstLine="0"/>
        <w:jc w:val="left"/>
        <w:rPr>
          <w:rFonts w:ascii="Arial" w:hAnsi="Arial" w:cs="Arial"/>
          <w:i/>
          <w:sz w:val="18"/>
          <w:szCs w:val="18"/>
        </w:rPr>
      </w:pPr>
      <w:r>
        <w:rPr>
          <w:rFonts w:ascii="Arial" w:hAnsi="Arial" w:cs="Arial"/>
        </w:rPr>
        <w:t>Le marché public ou l’accord cadre est reconductible :</w:t>
      </w:r>
      <w:r>
        <w:tab/>
      </w:r>
      <w:r>
        <w:tab/>
      </w:r>
      <w:r w:rsidR="00202AD7">
        <w:fldChar w:fldCharType="begin">
          <w:ffData>
            <w:name w:val=""/>
            <w:enabled/>
            <w:calcOnExit w:val="0"/>
            <w:checkBox>
              <w:size w:val="20"/>
              <w:default w:val="1"/>
            </w:checkBox>
          </w:ffData>
        </w:fldChar>
      </w:r>
      <w:r w:rsidR="00202AD7">
        <w:instrText xml:space="preserve"> FORMCHECKBOX </w:instrText>
      </w:r>
      <w:r w:rsidR="004E6042">
        <w:fldChar w:fldCharType="separate"/>
      </w:r>
      <w:r w:rsidR="00202AD7">
        <w:fldChar w:fldCharType="end"/>
      </w:r>
      <w:r>
        <w:tab/>
        <w:t>NON</w:t>
      </w:r>
      <w:r>
        <w:tab/>
      </w:r>
      <w:r>
        <w:tab/>
      </w:r>
      <w:r>
        <w:tab/>
      </w:r>
      <w:r w:rsidR="00202AD7">
        <w:fldChar w:fldCharType="begin">
          <w:ffData>
            <w:name w:val=""/>
            <w:enabled/>
            <w:calcOnExit w:val="0"/>
            <w:checkBox>
              <w:sizeAuto/>
              <w:default w:val="0"/>
            </w:checkBox>
          </w:ffData>
        </w:fldChar>
      </w:r>
      <w:r w:rsidR="00202AD7">
        <w:instrText xml:space="preserve"> FORMCHECKBOX </w:instrText>
      </w:r>
      <w:r w:rsidR="004E6042">
        <w:fldChar w:fldCharType="separate"/>
      </w:r>
      <w:r w:rsidR="00202AD7">
        <w:fldChar w:fldCharType="end"/>
      </w:r>
      <w:r>
        <w:tab/>
        <w:t>OUI</w:t>
      </w:r>
    </w:p>
    <w:p w14:paraId="24A7F77F" w14:textId="77777777" w:rsidR="009B1CD0" w:rsidRDefault="009B1CD0">
      <w:pPr>
        <w:tabs>
          <w:tab w:val="left" w:pos="426"/>
        </w:tabs>
        <w:jc w:val="both"/>
        <w:rPr>
          <w:rFonts w:ascii="Arial" w:hAnsi="Arial" w:cs="Arial"/>
        </w:rPr>
      </w:pPr>
    </w:p>
    <w:p w14:paraId="5ACE897E" w14:textId="77777777" w:rsidR="009B1CD0" w:rsidRDefault="009B1CD0">
      <w:pPr>
        <w:tabs>
          <w:tab w:val="left" w:pos="426"/>
        </w:tabs>
        <w:jc w:val="both"/>
        <w:rPr>
          <w:rFonts w:ascii="Arial" w:hAnsi="Arial" w:cs="Arial"/>
        </w:rPr>
      </w:pPr>
      <w:r>
        <w:rPr>
          <w:rFonts w:ascii="Arial" w:hAnsi="Arial" w:cs="Arial"/>
        </w:rPr>
        <w:t>Si oui, préciser :</w:t>
      </w:r>
    </w:p>
    <w:p w14:paraId="407D961E" w14:textId="77777777" w:rsidR="009B1CD0" w:rsidRDefault="009B1CD0">
      <w:pPr>
        <w:numPr>
          <w:ilvl w:val="0"/>
          <w:numId w:val="2"/>
        </w:numPr>
        <w:tabs>
          <w:tab w:val="left" w:pos="426"/>
        </w:tabs>
        <w:spacing w:before="120"/>
        <w:ind w:left="924" w:hanging="357"/>
        <w:jc w:val="both"/>
        <w:rPr>
          <w:rFonts w:ascii="Arial" w:hAnsi="Arial" w:cs="Arial"/>
        </w:rPr>
      </w:pPr>
      <w:r>
        <w:rPr>
          <w:rFonts w:ascii="Arial" w:hAnsi="Arial" w:cs="Arial"/>
        </w:rPr>
        <w:t>Nombre des r</w:t>
      </w:r>
      <w:r w:rsidR="00202AD7">
        <w:rPr>
          <w:rFonts w:ascii="Arial" w:hAnsi="Arial" w:cs="Arial"/>
        </w:rPr>
        <w:t xml:space="preserve">econductions : </w:t>
      </w:r>
    </w:p>
    <w:p w14:paraId="2CF4D398" w14:textId="77777777" w:rsidR="009B1CD0" w:rsidRDefault="009B1CD0">
      <w:pPr>
        <w:numPr>
          <w:ilvl w:val="0"/>
          <w:numId w:val="2"/>
        </w:numPr>
        <w:tabs>
          <w:tab w:val="left" w:pos="426"/>
        </w:tabs>
        <w:spacing w:before="120"/>
        <w:ind w:left="924" w:hanging="357"/>
        <w:jc w:val="both"/>
        <w:rPr>
          <w:rFonts w:ascii="Arial" w:hAnsi="Arial" w:cs="Arial"/>
          <w:b/>
        </w:rPr>
      </w:pPr>
      <w:r>
        <w:rPr>
          <w:rFonts w:ascii="Arial" w:hAnsi="Arial" w:cs="Arial"/>
        </w:rPr>
        <w:t>Durée des reconductions : …</w:t>
      </w:r>
      <w:r w:rsidR="00202AD7">
        <w:rPr>
          <w:rFonts w:ascii="Arial" w:hAnsi="Arial" w:cs="Arial"/>
        </w:rPr>
        <w:t xml:space="preserve"> </w:t>
      </w:r>
      <w:r>
        <w:rPr>
          <w:rFonts w:ascii="Arial" w:hAnsi="Arial" w:cs="Arial"/>
        </w:rPr>
        <w:t>…………………..</w:t>
      </w:r>
    </w:p>
    <w:p w14:paraId="476627C3" w14:textId="77777777" w:rsidR="009B1CD0" w:rsidRDefault="009B1CD0">
      <w:pPr>
        <w:tabs>
          <w:tab w:val="left" w:pos="426"/>
        </w:tabs>
        <w:jc w:val="both"/>
        <w:rPr>
          <w:rFonts w:ascii="Arial" w:hAnsi="Arial" w:cs="Arial"/>
          <w:b/>
        </w:rPr>
      </w:pPr>
    </w:p>
    <w:p w14:paraId="351050DD" w14:textId="77777777" w:rsidR="009B1CD0" w:rsidRDefault="009B1CD0">
      <w:pPr>
        <w:tabs>
          <w:tab w:val="left" w:pos="426"/>
        </w:tabs>
        <w:jc w:val="both"/>
        <w:rPr>
          <w:rFonts w:ascii="Arial" w:hAnsi="Arial" w:cs="Arial"/>
          <w:b/>
        </w:rPr>
      </w:pPr>
    </w:p>
    <w:p w14:paraId="4DFAECC6" w14:textId="77777777" w:rsidR="000F6510" w:rsidRDefault="000F6510">
      <w:pPr>
        <w:tabs>
          <w:tab w:val="left" w:pos="426"/>
        </w:tabs>
        <w:jc w:val="both"/>
        <w:rPr>
          <w:rFonts w:ascii="Arial" w:hAnsi="Arial" w:cs="Arial"/>
          <w:b/>
        </w:rPr>
      </w:pPr>
    </w:p>
    <w:p w14:paraId="2E5A5481" w14:textId="77777777" w:rsidR="009B1CD0" w:rsidRDefault="009B1CD0">
      <w:pPr>
        <w:tabs>
          <w:tab w:val="left" w:pos="426"/>
        </w:tabs>
        <w:jc w:val="both"/>
        <w:rPr>
          <w:rFonts w:ascii="Arial" w:hAnsi="Arial" w:cs="Arial"/>
        </w:rPr>
      </w:pPr>
      <w:r>
        <w:rPr>
          <w:rFonts w:ascii="Arial" w:hAnsi="Arial" w:cs="Arial"/>
          <w:b/>
          <w:sz w:val="22"/>
          <w:szCs w:val="22"/>
        </w:rPr>
        <w:t>B6 - Délai de validité de l’offre :</w:t>
      </w:r>
    </w:p>
    <w:p w14:paraId="5A6893E8" w14:textId="77777777" w:rsidR="009B1CD0" w:rsidRDefault="009B1CD0">
      <w:pPr>
        <w:pStyle w:val="fcase1ertab"/>
        <w:ind w:left="0" w:firstLine="0"/>
        <w:rPr>
          <w:rFonts w:ascii="Arial" w:hAnsi="Arial" w:cs="Arial"/>
        </w:rPr>
      </w:pPr>
    </w:p>
    <w:p w14:paraId="78FF0A36" w14:textId="77777777" w:rsidR="009B1CD0" w:rsidRDefault="009B1CD0">
      <w:pPr>
        <w:pStyle w:val="fcase1ertab"/>
        <w:ind w:left="0" w:firstLine="0"/>
      </w:pPr>
      <w:r>
        <w:t>Le présent engagement me lie pour le délai de validité des offres indiqué dans le règlement de la consultation, la lettre de consultation ou l'avis d'appel public à la concurrence.</w:t>
      </w:r>
    </w:p>
    <w:p w14:paraId="6B37BF23" w14:textId="77777777" w:rsidR="00807FAD" w:rsidRDefault="00807FAD">
      <w:pPr>
        <w:pStyle w:val="fcase1ertab"/>
        <w:ind w:left="0" w:firstLine="0"/>
      </w:pPr>
    </w:p>
    <w:p w14:paraId="54AC95ED" w14:textId="49B7AC40" w:rsidR="00807FAD" w:rsidRDefault="002507DF">
      <w:pPr>
        <w:pStyle w:val="fcase1ertab"/>
        <w:ind w:left="0" w:firstLine="0"/>
        <w:rPr>
          <w:rFonts w:ascii="Arial" w:hAnsi="Arial" w:cs="Arial"/>
        </w:rPr>
      </w:pPr>
      <w:r>
        <w:t xml:space="preserve">Mois M0 : </w:t>
      </w:r>
      <w:r w:rsidR="008432F1">
        <w:t>Septembre</w:t>
      </w:r>
      <w:r w:rsidR="000E6D7C">
        <w:t xml:space="preserve"> 202</w:t>
      </w:r>
      <w:r w:rsidR="008432F1">
        <w:t>5</w:t>
      </w:r>
      <w:r>
        <w:t>.</w:t>
      </w:r>
    </w:p>
    <w:p w14:paraId="7C009ACF" w14:textId="77777777" w:rsidR="009B1CD0" w:rsidRDefault="009B1CD0">
      <w:pPr>
        <w:pStyle w:val="fcase1ertab"/>
        <w:ind w:left="0" w:firstLine="0"/>
        <w:rPr>
          <w:rFonts w:ascii="Arial" w:hAnsi="Arial" w:cs="Arial"/>
        </w:rPr>
      </w:pPr>
    </w:p>
    <w:p w14:paraId="3E3FDEC0"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0158175" w14:textId="77777777">
        <w:tc>
          <w:tcPr>
            <w:tcW w:w="10419" w:type="dxa"/>
            <w:shd w:val="clear" w:color="auto" w:fill="66CCFF"/>
          </w:tcPr>
          <w:p w14:paraId="335146CA" w14:textId="77777777" w:rsidR="009B1CD0" w:rsidRDefault="009B1CD0">
            <w:pPr>
              <w:tabs>
                <w:tab w:val="left" w:pos="-142"/>
                <w:tab w:val="left" w:pos="4111"/>
              </w:tabs>
              <w:jc w:val="both"/>
            </w:pPr>
            <w:r>
              <w:rPr>
                <w:rFonts w:ascii="Arial" w:hAnsi="Arial" w:cs="Arial"/>
                <w:b/>
                <w:bCs/>
                <w:sz w:val="22"/>
                <w:szCs w:val="22"/>
              </w:rPr>
              <w:t>C - Signature de l’offre par le candidat.</w:t>
            </w:r>
          </w:p>
        </w:tc>
      </w:tr>
    </w:tbl>
    <w:p w14:paraId="641449AE" w14:textId="77777777" w:rsidR="009B1CD0" w:rsidRDefault="009B1CD0">
      <w:pPr>
        <w:jc w:val="both"/>
      </w:pPr>
    </w:p>
    <w:p w14:paraId="795B92CA" w14:textId="77777777" w:rsidR="009B1CD0" w:rsidRDefault="009B1CD0">
      <w:pPr>
        <w:jc w:val="both"/>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9B1CD0" w14:paraId="4A789D5B" w14:textId="77777777">
        <w:tc>
          <w:tcPr>
            <w:tcW w:w="4644" w:type="dxa"/>
            <w:tcBorders>
              <w:top w:val="single" w:sz="4" w:space="0" w:color="000000"/>
              <w:left w:val="single" w:sz="4" w:space="0" w:color="000000"/>
              <w:bottom w:val="single" w:sz="4" w:space="0" w:color="000000"/>
            </w:tcBorders>
            <w:shd w:val="clear" w:color="auto" w:fill="auto"/>
            <w:vAlign w:val="center"/>
          </w:tcPr>
          <w:p w14:paraId="491B55E1" w14:textId="77777777" w:rsidR="009B1CD0" w:rsidRDefault="009B1CD0">
            <w:pPr>
              <w:jc w:val="center"/>
              <w:rPr>
                <w:rFonts w:ascii="Arial" w:hAnsi="Arial" w:cs="Arial"/>
                <w:b/>
                <w:bCs/>
              </w:rPr>
            </w:pPr>
            <w:r>
              <w:rPr>
                <w:rFonts w:ascii="Arial" w:hAnsi="Arial" w:cs="Arial"/>
                <w:b/>
                <w:bCs/>
              </w:rPr>
              <w:t>Nom, prénom et qualité</w:t>
            </w:r>
          </w:p>
          <w:p w14:paraId="38BA7460" w14:textId="77777777" w:rsidR="009B1CD0" w:rsidRDefault="009B1CD0">
            <w:pPr>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0F6655" w14:textId="77777777" w:rsidR="009B1CD0" w:rsidRDefault="009B1CD0">
            <w:pPr>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B474" w14:textId="77777777" w:rsidR="009B1CD0" w:rsidRDefault="009B1CD0">
            <w:pPr>
              <w:jc w:val="center"/>
              <w:rPr>
                <w:rFonts w:ascii="Arial" w:hAnsi="Arial" w:cs="Arial"/>
                <w:b/>
                <w:bCs/>
              </w:rPr>
            </w:pPr>
            <w:r>
              <w:rPr>
                <w:rFonts w:ascii="Arial" w:hAnsi="Arial" w:cs="Arial"/>
                <w:b/>
                <w:bCs/>
              </w:rPr>
              <w:t>Signature</w:t>
            </w:r>
          </w:p>
        </w:tc>
      </w:tr>
      <w:tr w:rsidR="009B1CD0" w14:paraId="120F75B4" w14:textId="77777777">
        <w:trPr>
          <w:trHeight w:val="1021"/>
        </w:trPr>
        <w:tc>
          <w:tcPr>
            <w:tcW w:w="4644" w:type="dxa"/>
            <w:tcBorders>
              <w:top w:val="single" w:sz="4" w:space="0" w:color="000000"/>
              <w:left w:val="single" w:sz="4" w:space="0" w:color="000000"/>
            </w:tcBorders>
            <w:shd w:val="clear" w:color="auto" w:fill="CCFFFF"/>
          </w:tcPr>
          <w:p w14:paraId="10399663" w14:textId="77777777" w:rsidR="009B1CD0" w:rsidRDefault="009B1CD0">
            <w:pPr>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C4AFDC7" w14:textId="77777777" w:rsidR="009B1CD0" w:rsidRDefault="009B1CD0">
            <w:pPr>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3F67C68" w14:textId="77777777" w:rsidR="009B1CD0" w:rsidRDefault="009B1CD0">
            <w:pPr>
              <w:snapToGrid w:val="0"/>
              <w:jc w:val="both"/>
              <w:rPr>
                <w:rFonts w:ascii="Arial" w:hAnsi="Arial" w:cs="Arial"/>
                <w:b/>
                <w:bCs/>
              </w:rPr>
            </w:pPr>
          </w:p>
        </w:tc>
      </w:tr>
      <w:tr w:rsidR="009B1CD0" w14:paraId="39787E19" w14:textId="77777777">
        <w:trPr>
          <w:trHeight w:val="1021"/>
        </w:trPr>
        <w:tc>
          <w:tcPr>
            <w:tcW w:w="4644" w:type="dxa"/>
            <w:tcBorders>
              <w:left w:val="single" w:sz="4" w:space="0" w:color="000000"/>
            </w:tcBorders>
            <w:shd w:val="clear" w:color="auto" w:fill="auto"/>
          </w:tcPr>
          <w:p w14:paraId="76233EA6" w14:textId="77777777" w:rsidR="009B1CD0" w:rsidRDefault="009B1CD0">
            <w:pPr>
              <w:snapToGrid w:val="0"/>
              <w:jc w:val="both"/>
              <w:rPr>
                <w:rFonts w:ascii="Arial" w:hAnsi="Arial" w:cs="Arial"/>
                <w:b/>
                <w:bCs/>
              </w:rPr>
            </w:pPr>
          </w:p>
        </w:tc>
        <w:tc>
          <w:tcPr>
            <w:tcW w:w="2694" w:type="dxa"/>
            <w:tcBorders>
              <w:left w:val="single" w:sz="4" w:space="0" w:color="000000"/>
            </w:tcBorders>
            <w:shd w:val="clear" w:color="auto" w:fill="auto"/>
          </w:tcPr>
          <w:p w14:paraId="4127525A" w14:textId="77777777" w:rsidR="009B1CD0" w:rsidRDefault="009B1CD0">
            <w:pPr>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8F1DD7" w14:textId="77777777" w:rsidR="009B1CD0" w:rsidRDefault="009B1CD0">
            <w:pPr>
              <w:snapToGrid w:val="0"/>
              <w:jc w:val="both"/>
              <w:rPr>
                <w:rFonts w:ascii="Arial" w:hAnsi="Arial" w:cs="Arial"/>
                <w:b/>
                <w:bCs/>
              </w:rPr>
            </w:pPr>
          </w:p>
        </w:tc>
      </w:tr>
      <w:tr w:rsidR="009B1CD0" w14:paraId="217E4748" w14:textId="77777777">
        <w:trPr>
          <w:trHeight w:val="1021"/>
        </w:trPr>
        <w:tc>
          <w:tcPr>
            <w:tcW w:w="4644" w:type="dxa"/>
            <w:tcBorders>
              <w:left w:val="single" w:sz="4" w:space="0" w:color="000000"/>
            </w:tcBorders>
            <w:shd w:val="clear" w:color="auto" w:fill="CCFFFF"/>
          </w:tcPr>
          <w:p w14:paraId="5E8A5960" w14:textId="77777777" w:rsidR="009B1CD0" w:rsidRDefault="009B1CD0">
            <w:pPr>
              <w:snapToGrid w:val="0"/>
              <w:jc w:val="both"/>
              <w:rPr>
                <w:rFonts w:ascii="Arial" w:hAnsi="Arial" w:cs="Arial"/>
                <w:b/>
                <w:bCs/>
              </w:rPr>
            </w:pPr>
          </w:p>
        </w:tc>
        <w:tc>
          <w:tcPr>
            <w:tcW w:w="2694" w:type="dxa"/>
            <w:tcBorders>
              <w:left w:val="single" w:sz="4" w:space="0" w:color="000000"/>
            </w:tcBorders>
            <w:shd w:val="clear" w:color="auto" w:fill="CCFFFF"/>
          </w:tcPr>
          <w:p w14:paraId="7C939EF9" w14:textId="77777777" w:rsidR="009B1CD0" w:rsidRDefault="009B1CD0">
            <w:pPr>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46B443" w14:textId="77777777" w:rsidR="009B1CD0" w:rsidRDefault="009B1CD0">
            <w:pPr>
              <w:snapToGrid w:val="0"/>
              <w:jc w:val="both"/>
              <w:rPr>
                <w:rFonts w:ascii="Arial" w:hAnsi="Arial" w:cs="Arial"/>
                <w:b/>
                <w:bCs/>
              </w:rPr>
            </w:pPr>
          </w:p>
        </w:tc>
      </w:tr>
    </w:tbl>
    <w:p w14:paraId="04815FF0" w14:textId="77777777" w:rsidR="009B1CD0" w:rsidRDefault="009B1CD0">
      <w:pPr>
        <w:jc w:val="both"/>
        <w:rPr>
          <w:rFonts w:ascii="Arial" w:hAnsi="Arial" w:cs="Arial"/>
        </w:rPr>
      </w:pPr>
      <w:r>
        <w:rPr>
          <w:rFonts w:ascii="Arial" w:hAnsi="Arial" w:cs="Arial"/>
          <w:sz w:val="18"/>
          <w:szCs w:val="18"/>
        </w:rPr>
        <w:t>(*) Le signataire doit avoir le pouvoir d’engager la personne qu’il représente.</w:t>
      </w:r>
    </w:p>
    <w:p w14:paraId="724A384D" w14:textId="77777777" w:rsidR="009B1CD0" w:rsidRDefault="009B1CD0">
      <w:pPr>
        <w:rPr>
          <w:rFonts w:ascii="Arial" w:hAnsi="Arial" w:cs="Arial"/>
        </w:rPr>
      </w:pPr>
    </w:p>
    <w:p w14:paraId="245ED211"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4BF6CB6" w14:textId="77777777">
        <w:tc>
          <w:tcPr>
            <w:tcW w:w="10277" w:type="dxa"/>
            <w:shd w:val="clear" w:color="auto" w:fill="66CCFF"/>
          </w:tcPr>
          <w:p w14:paraId="64ADA5D3" w14:textId="77777777" w:rsidR="009B1CD0" w:rsidRDefault="009B1CD0" w:rsidP="00143972">
            <w:pPr>
              <w:pStyle w:val="Titre4"/>
            </w:pPr>
            <w:r>
              <w:rPr>
                <w:sz w:val="22"/>
                <w:szCs w:val="22"/>
              </w:rPr>
              <w:t xml:space="preserve">D - Identification du pouvoir adjudicateur </w:t>
            </w:r>
          </w:p>
        </w:tc>
      </w:tr>
    </w:tbl>
    <w:p w14:paraId="6EBA72E2" w14:textId="77777777" w:rsidR="009B1CD0" w:rsidRDefault="009B1CD0"/>
    <w:p w14:paraId="01D6302E" w14:textId="77777777" w:rsidR="009B1CD0" w:rsidRDefault="009B1CD0" w:rsidP="007D7A65">
      <w:pPr>
        <w:pStyle w:val="Titre1"/>
        <w:tabs>
          <w:tab w:val="left" w:pos="567"/>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du pouvoir adjudicateur</w:t>
      </w:r>
      <w:r w:rsidR="00143972">
        <w:rPr>
          <w:rFonts w:ascii="Arial" w:hAnsi="Arial" w:cs="Arial"/>
          <w:b w:val="0"/>
          <w:bCs/>
          <w:iCs/>
        </w:rPr>
        <w:t xml:space="preserve"> </w:t>
      </w:r>
      <w:r>
        <w:rPr>
          <w:rFonts w:ascii="Arial" w:hAnsi="Arial" w:cs="Arial"/>
          <w:b w:val="0"/>
          <w:bCs/>
          <w:iCs/>
        </w:rPr>
        <w:t>:</w:t>
      </w:r>
    </w:p>
    <w:p w14:paraId="110313BB" w14:textId="77777777" w:rsidR="001D5E89" w:rsidRDefault="001D5E89">
      <w:pPr>
        <w:pStyle w:val="En-tte"/>
        <w:tabs>
          <w:tab w:val="clear" w:pos="4536"/>
          <w:tab w:val="clear" w:pos="9072"/>
        </w:tabs>
        <w:jc w:val="both"/>
      </w:pPr>
    </w:p>
    <w:p w14:paraId="3E189732" w14:textId="77777777" w:rsidR="009B1CD0" w:rsidRDefault="001D5E89">
      <w:pPr>
        <w:pStyle w:val="En-tte"/>
        <w:tabs>
          <w:tab w:val="clear" w:pos="4536"/>
          <w:tab w:val="clear" w:pos="9072"/>
        </w:tabs>
        <w:jc w:val="both"/>
        <w:rPr>
          <w:rFonts w:ascii="Arial" w:hAnsi="Arial" w:cs="Arial"/>
        </w:rPr>
      </w:pPr>
      <w:r>
        <w:t>Ministère de l'Éducation Nationale</w:t>
      </w:r>
      <w:r w:rsidR="001F4151">
        <w:t xml:space="preserve"> et </w:t>
      </w:r>
      <w:r>
        <w:t xml:space="preserve">de la jeunesse </w:t>
      </w:r>
    </w:p>
    <w:p w14:paraId="506D34BA" w14:textId="77777777" w:rsidR="009B1CD0" w:rsidRDefault="009B1CD0">
      <w:pPr>
        <w:pStyle w:val="En-tte"/>
        <w:tabs>
          <w:tab w:val="clear" w:pos="4536"/>
          <w:tab w:val="clear" w:pos="9072"/>
        </w:tabs>
        <w:jc w:val="both"/>
        <w:rPr>
          <w:rFonts w:ascii="Arial" w:hAnsi="Arial" w:cs="Arial"/>
        </w:rPr>
      </w:pPr>
    </w:p>
    <w:p w14:paraId="088C9C10" w14:textId="77777777" w:rsidR="009B1CD0" w:rsidRDefault="009B1CD0">
      <w:pPr>
        <w:tabs>
          <w:tab w:val="left" w:pos="426"/>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t>public</w:t>
      </w:r>
      <w:r>
        <w:rPr>
          <w:rFonts w:ascii="Arial" w:hAnsi="Arial" w:cs="Arial"/>
        </w:rPr>
        <w:t>:</w:t>
      </w:r>
    </w:p>
    <w:p w14:paraId="154BD926" w14:textId="77777777" w:rsidR="009B1CD0" w:rsidRDefault="009B1CD0">
      <w:pPr>
        <w:jc w:val="both"/>
        <w:rPr>
          <w:rFonts w:ascii="Arial" w:hAnsi="Arial" w:cs="Arial"/>
        </w:rPr>
      </w:pPr>
    </w:p>
    <w:p w14:paraId="19D63749" w14:textId="3665F8F1" w:rsidR="009B1CD0" w:rsidRDefault="004E6042">
      <w:pPr>
        <w:jc w:val="both"/>
      </w:pPr>
      <w:r>
        <w:t>Madame la Rectrice</w:t>
      </w:r>
    </w:p>
    <w:p w14:paraId="4A13B300" w14:textId="77777777" w:rsidR="001D5E89" w:rsidRDefault="001D5E89">
      <w:pPr>
        <w:jc w:val="both"/>
        <w:rPr>
          <w:rFonts w:ascii="Arial" w:hAnsi="Arial" w:cs="Arial"/>
        </w:rPr>
      </w:pPr>
    </w:p>
    <w:p w14:paraId="70C6EBC7" w14:textId="77777777" w:rsidR="009B1CD0" w:rsidRDefault="009B1CD0">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FE3A41">
        <w:rPr>
          <w:rFonts w:ascii="Arial" w:hAnsi="Arial" w:cs="Arial"/>
        </w:rPr>
        <w:t>Personne habilitée à donner les renseignements prévus à l’article R 2191-60 du Code de la Commande Publique (nantissements ou cessions de créances)</w:t>
      </w:r>
      <w:r w:rsidR="00FE3A41">
        <w:rPr>
          <w:rFonts w:ascii="Arial" w:hAnsi="Arial" w:cs="Arial"/>
          <w:i/>
          <w:sz w:val="18"/>
          <w:szCs w:val="18"/>
        </w:rPr>
        <w:t> :</w:t>
      </w:r>
    </w:p>
    <w:p w14:paraId="1A5016E6" w14:textId="77777777" w:rsidR="009B1CD0" w:rsidRDefault="009B1CD0"/>
    <w:p w14:paraId="0D8B34B9" w14:textId="77777777" w:rsidR="009B1CD0" w:rsidRDefault="00C854CE">
      <w:r>
        <w:t>Rectorat / Direction administrative et financière.</w:t>
      </w:r>
    </w:p>
    <w:p w14:paraId="30725568" w14:textId="77777777" w:rsidR="009B1CD0" w:rsidRDefault="009B1CD0">
      <w:pPr>
        <w:pStyle w:val="fcase2metab"/>
        <w:ind w:left="0" w:firstLine="0"/>
        <w:rPr>
          <w:rFonts w:ascii="Arial" w:hAnsi="Arial" w:cs="Arial"/>
        </w:rPr>
      </w:pPr>
    </w:p>
    <w:p w14:paraId="2D43331A" w14:textId="77777777" w:rsidR="009B1CD0" w:rsidRDefault="009B1CD0">
      <w:pPr>
        <w:tabs>
          <w:tab w:val="left" w:pos="720"/>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060C2864" w14:textId="77777777" w:rsidR="009B1CD0" w:rsidRDefault="009B1CD0">
      <w:pPr>
        <w:pStyle w:val="fcase2metab"/>
        <w:rPr>
          <w:rFonts w:ascii="Arial" w:hAnsi="Arial" w:cs="Arial"/>
        </w:rPr>
      </w:pPr>
    </w:p>
    <w:p w14:paraId="1B7643CC" w14:textId="77777777" w:rsidR="009B1CD0" w:rsidRDefault="00C854CE">
      <w:pPr>
        <w:pStyle w:val="fcase2metab"/>
        <w:rPr>
          <w:rFonts w:ascii="Arial" w:hAnsi="Arial" w:cs="Arial"/>
        </w:rPr>
      </w:pPr>
      <w:r>
        <w:rPr>
          <w:rFonts w:ascii="Arial" w:hAnsi="Arial" w:cs="Arial"/>
        </w:rPr>
        <w:t xml:space="preserve">Monsieur le </w:t>
      </w:r>
      <w:r w:rsidR="000F6510">
        <w:rPr>
          <w:rFonts w:ascii="Arial" w:hAnsi="Arial" w:cs="Arial"/>
        </w:rPr>
        <w:t>Directeur Régional des Finances Publiques</w:t>
      </w:r>
      <w:r>
        <w:rPr>
          <w:rFonts w:ascii="Arial" w:hAnsi="Arial" w:cs="Arial"/>
        </w:rPr>
        <w:t xml:space="preserve"> de Mayotte.</w:t>
      </w:r>
    </w:p>
    <w:p w14:paraId="231396D1" w14:textId="77777777" w:rsidR="009B1CD0" w:rsidRDefault="009B1CD0">
      <w:pPr>
        <w:pStyle w:val="fcase2metab"/>
        <w:ind w:left="0" w:firstLine="0"/>
        <w:rPr>
          <w:rFonts w:ascii="Arial" w:hAnsi="Arial" w:cs="Arial"/>
        </w:rPr>
      </w:pPr>
    </w:p>
    <w:p w14:paraId="418DA21F" w14:textId="77777777" w:rsidR="009B1CD0" w:rsidRDefault="009B1CD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71916310" w14:textId="77777777" w:rsidR="009B1CD0" w:rsidRDefault="009B1CD0">
      <w:pPr>
        <w:rPr>
          <w:rFonts w:ascii="Arial" w:hAnsi="Arial" w:cs="Arial"/>
        </w:rPr>
      </w:pPr>
    </w:p>
    <w:p w14:paraId="71925AEA" w14:textId="77777777" w:rsidR="009B1CD0" w:rsidRDefault="00E1124F">
      <w:pPr>
        <w:rPr>
          <w:rFonts w:ascii="Arial" w:hAnsi="Arial" w:cs="Arial"/>
        </w:rPr>
      </w:pPr>
      <w:r>
        <w:rPr>
          <w:rFonts w:ascii="Arial" w:hAnsi="Arial" w:cs="Arial"/>
        </w:rPr>
        <w:t>BOP 230</w:t>
      </w:r>
    </w:p>
    <w:p w14:paraId="16B6B7D3" w14:textId="77777777" w:rsidR="00E1124F" w:rsidRDefault="00E1124F">
      <w:pPr>
        <w:rPr>
          <w:rFonts w:ascii="Arial" w:hAnsi="Arial" w:cs="Arial"/>
        </w:rPr>
      </w:pPr>
    </w:p>
    <w:p w14:paraId="7AB6D405" w14:textId="77777777" w:rsidR="000F6510" w:rsidRDefault="000F6510">
      <w:pPr>
        <w:rPr>
          <w:rFonts w:ascii="Arial" w:hAnsi="Arial" w:cs="Arial"/>
        </w:rPr>
      </w:pPr>
      <w:r w:rsidRPr="000F6510">
        <w:rPr>
          <w:rFonts w:ascii="Arial" w:hAnsi="Arial" w:cs="Arial"/>
        </w:rPr>
        <w:t xml:space="preserve">Numéro Siret de l'Etat : 11000201100044 </w:t>
      </w:r>
      <w:r w:rsidRPr="000F6510">
        <w:rPr>
          <w:rFonts w:ascii="Arial" w:hAnsi="Arial" w:cs="Arial"/>
        </w:rPr>
        <w:br/>
      </w:r>
    </w:p>
    <w:p w14:paraId="52F0B0C3" w14:textId="77777777" w:rsidR="00E1124F" w:rsidRDefault="000F6510">
      <w:pPr>
        <w:rPr>
          <w:rFonts w:ascii="Arial" w:hAnsi="Arial" w:cs="Arial"/>
        </w:rPr>
      </w:pPr>
      <w:r w:rsidRPr="000F6510">
        <w:rPr>
          <w:rFonts w:ascii="Arial" w:hAnsi="Arial" w:cs="Arial"/>
        </w:rPr>
        <w:t>Code SE : RECCHOR976</w:t>
      </w:r>
    </w:p>
    <w:p w14:paraId="76BA06DF" w14:textId="77777777" w:rsidR="00E1124F" w:rsidRDefault="00E1124F">
      <w:pPr>
        <w:rPr>
          <w:rFonts w:ascii="Arial" w:hAnsi="Arial" w:cs="Arial"/>
        </w:rPr>
      </w:pPr>
    </w:p>
    <w:p w14:paraId="59A697A4" w14:textId="77777777" w:rsidR="00E1124F" w:rsidRDefault="00E1124F">
      <w:pPr>
        <w:rPr>
          <w:rFonts w:ascii="Arial" w:hAnsi="Arial" w:cs="Arial"/>
        </w:rPr>
      </w:pPr>
    </w:p>
    <w:p w14:paraId="67144784" w14:textId="77777777" w:rsidR="00E1124F" w:rsidRDefault="00E1124F">
      <w:pPr>
        <w:rPr>
          <w:rFonts w:ascii="Arial" w:hAnsi="Arial" w:cs="Arial"/>
        </w:rPr>
      </w:pPr>
    </w:p>
    <w:p w14:paraId="10088419" w14:textId="77777777" w:rsidR="00E1124F" w:rsidRDefault="00E1124F">
      <w:pPr>
        <w:rPr>
          <w:rFonts w:ascii="Arial" w:hAnsi="Arial" w:cs="Arial"/>
        </w:rPr>
      </w:pPr>
    </w:p>
    <w:p w14:paraId="31C07133" w14:textId="77777777" w:rsidR="00E1124F" w:rsidRDefault="00E1124F">
      <w:pPr>
        <w:rPr>
          <w:rFonts w:ascii="Arial" w:hAnsi="Arial" w:cs="Arial"/>
        </w:rPr>
      </w:pPr>
    </w:p>
    <w:p w14:paraId="3EC37B42" w14:textId="77777777" w:rsidR="000F6510" w:rsidRDefault="000F6510">
      <w:pPr>
        <w:rPr>
          <w:rFonts w:ascii="Arial" w:hAnsi="Arial" w:cs="Arial"/>
        </w:rPr>
      </w:pPr>
    </w:p>
    <w:p w14:paraId="6C5C629F" w14:textId="77777777" w:rsidR="000F6510" w:rsidRDefault="000F6510">
      <w:pPr>
        <w:rPr>
          <w:rFonts w:ascii="Arial" w:hAnsi="Arial" w:cs="Arial"/>
        </w:rPr>
      </w:pPr>
    </w:p>
    <w:p w14:paraId="2F407130" w14:textId="77777777" w:rsidR="000F6510" w:rsidRDefault="000F6510">
      <w:pPr>
        <w:rPr>
          <w:rFonts w:ascii="Arial" w:hAnsi="Arial" w:cs="Arial"/>
        </w:rPr>
      </w:pPr>
    </w:p>
    <w:p w14:paraId="564308FD" w14:textId="77777777" w:rsidR="009B1CD0" w:rsidRDefault="009B1CD0">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4BA5ED" w14:textId="77777777">
        <w:tc>
          <w:tcPr>
            <w:tcW w:w="10277" w:type="dxa"/>
            <w:shd w:val="clear" w:color="auto" w:fill="66CCFF"/>
          </w:tcPr>
          <w:p w14:paraId="64BCC7D8" w14:textId="77777777" w:rsidR="009B1CD0" w:rsidRDefault="009B1CD0">
            <w:pPr>
              <w:tabs>
                <w:tab w:val="left" w:pos="-142"/>
                <w:tab w:val="left" w:pos="4111"/>
              </w:tabs>
              <w:jc w:val="both"/>
            </w:pPr>
            <w:r>
              <w:rPr>
                <w:rFonts w:ascii="Arial" w:hAnsi="Arial" w:cs="Arial"/>
                <w:b/>
                <w:sz w:val="22"/>
                <w:szCs w:val="22"/>
              </w:rPr>
              <w:t xml:space="preserve">E - Décision du pouvoir adjudicateur </w:t>
            </w:r>
          </w:p>
        </w:tc>
      </w:tr>
    </w:tbl>
    <w:p w14:paraId="262943A0" w14:textId="77777777" w:rsidR="009B1CD0" w:rsidRDefault="009B1CD0">
      <w:pPr>
        <w:tabs>
          <w:tab w:val="left" w:pos="3600"/>
        </w:tabs>
        <w:jc w:val="both"/>
      </w:pPr>
    </w:p>
    <w:p w14:paraId="18141264" w14:textId="77777777" w:rsidR="009B1CD0" w:rsidRDefault="009B1CD0">
      <w:pPr>
        <w:rPr>
          <w:rFonts w:ascii="Arial" w:hAnsi="Arial" w:cs="Arial"/>
          <w:b/>
        </w:rPr>
      </w:pPr>
      <w:r>
        <w:rPr>
          <w:rFonts w:ascii="Arial" w:hAnsi="Arial" w:cs="Arial"/>
          <w:b/>
          <w:sz w:val="22"/>
          <w:szCs w:val="22"/>
        </w:rPr>
        <w:t>La présente offre est acceptée.</w:t>
      </w:r>
    </w:p>
    <w:p w14:paraId="551241D2" w14:textId="77777777" w:rsidR="009B1CD0" w:rsidRDefault="009B1CD0">
      <w:pPr>
        <w:rPr>
          <w:rFonts w:ascii="Arial" w:hAnsi="Arial" w:cs="Arial"/>
          <w:b/>
        </w:rPr>
      </w:pPr>
    </w:p>
    <w:p w14:paraId="3873F7AC" w14:textId="77777777" w:rsidR="009B1CD0" w:rsidRDefault="009B1CD0">
      <w:pPr>
        <w:rPr>
          <w:rFonts w:ascii="Arial" w:hAnsi="Arial" w:cs="Arial"/>
          <w:i/>
          <w:sz w:val="18"/>
          <w:szCs w:val="18"/>
        </w:rPr>
      </w:pPr>
      <w:r>
        <w:rPr>
          <w:rFonts w:ascii="Arial" w:hAnsi="Arial" w:cs="Arial"/>
        </w:rPr>
        <w:t>Elle est complétée par les annexes suivantes :</w:t>
      </w:r>
    </w:p>
    <w:p w14:paraId="53F147EB" w14:textId="77777777" w:rsidR="009B1CD0" w:rsidRDefault="009B1CD0">
      <w:r>
        <w:rPr>
          <w:rFonts w:ascii="Arial" w:hAnsi="Arial" w:cs="Arial"/>
          <w:i/>
          <w:sz w:val="18"/>
          <w:szCs w:val="18"/>
        </w:rPr>
        <w:t>(Cocher la case correspondante.)</w:t>
      </w:r>
    </w:p>
    <w:p w14:paraId="6A60D251"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Annexe n°… relative à la présentation d’un sous-traitant (ou DC4) ;</w:t>
      </w:r>
    </w:p>
    <w:p w14:paraId="1F71665D"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Annexe n°… relative aux demandes de précisions ou de compléments sur la teneur des offres (ou OUV4) ;</w:t>
      </w:r>
    </w:p>
    <w:p w14:paraId="5C70B7B4" w14:textId="77777777" w:rsidR="009B1CD0" w:rsidRDefault="007D7A65">
      <w:pPr>
        <w:spacing w:before="240"/>
        <w:ind w:left="284"/>
        <w:jc w:val="both"/>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Annexe n°… relative à la mise au point du marché (ou OUV5) ;</w:t>
      </w:r>
    </w:p>
    <w:p w14:paraId="6B445DE3" w14:textId="77777777" w:rsidR="009B1CD0" w:rsidRDefault="007D7A65">
      <w:pPr>
        <w:spacing w:before="240"/>
        <w:ind w:left="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042">
        <w:fldChar w:fldCharType="separate"/>
      </w:r>
      <w:r>
        <w:fldChar w:fldCharType="end"/>
      </w:r>
      <w:r w:rsidR="009B1CD0">
        <w:rPr>
          <w:rFonts w:ascii="Arial" w:hAnsi="Arial" w:cs="Arial"/>
        </w:rPr>
        <w:t xml:space="preserve"> Autres annexes </w:t>
      </w:r>
      <w:r w:rsidR="009B1CD0">
        <w:rPr>
          <w:rFonts w:ascii="Arial" w:hAnsi="Arial" w:cs="Arial"/>
          <w:i/>
          <w:sz w:val="18"/>
          <w:szCs w:val="18"/>
        </w:rPr>
        <w:t>(A préciser)</w:t>
      </w:r>
      <w:r w:rsidR="009B1CD0">
        <w:rPr>
          <w:rFonts w:ascii="Arial" w:hAnsi="Arial" w:cs="Arial"/>
        </w:rPr>
        <w:t> ;</w:t>
      </w:r>
    </w:p>
    <w:p w14:paraId="38D2C414" w14:textId="77777777" w:rsidR="009B1CD0" w:rsidRDefault="009B1CD0">
      <w:pPr>
        <w:jc w:val="both"/>
        <w:rPr>
          <w:rFonts w:ascii="Arial" w:hAnsi="Arial" w:cs="Arial"/>
        </w:rPr>
      </w:pPr>
    </w:p>
    <w:p w14:paraId="08B8FB6D" w14:textId="77777777" w:rsidR="009B1CD0" w:rsidRDefault="009B1CD0">
      <w:pPr>
        <w:jc w:val="both"/>
        <w:rPr>
          <w:rFonts w:ascii="Arial" w:hAnsi="Arial" w:cs="Arial"/>
        </w:rPr>
      </w:pPr>
    </w:p>
    <w:p w14:paraId="3B923500" w14:textId="77777777" w:rsidR="009B1CD0" w:rsidRDefault="009B1CD0">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30827E0" w14:textId="77777777" w:rsidR="009B1CD0" w:rsidRDefault="009B1CD0">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AEEA547" w14:textId="77777777" w:rsidR="009B1CD0" w:rsidRDefault="009B1CD0">
      <w:pPr>
        <w:rPr>
          <w:rFonts w:ascii="Arial" w:hAnsi="Arial" w:cs="Arial"/>
        </w:rPr>
      </w:pPr>
    </w:p>
    <w:p w14:paraId="504753A8" w14:textId="77777777" w:rsidR="009B1CD0" w:rsidRDefault="009B1CD0">
      <w:pPr>
        <w:rPr>
          <w:rFonts w:ascii="Arial" w:hAnsi="Arial" w:cs="Arial"/>
        </w:rPr>
      </w:pPr>
    </w:p>
    <w:p w14:paraId="5B613D14" w14:textId="77777777" w:rsidR="009B1CD0" w:rsidRDefault="009B1CD0">
      <w:pPr>
        <w:rPr>
          <w:rFonts w:ascii="Arial" w:hAnsi="Arial" w:cs="Arial"/>
        </w:rPr>
      </w:pPr>
    </w:p>
    <w:p w14:paraId="3C711B6E" w14:textId="77777777" w:rsidR="009B1CD0" w:rsidRDefault="009B1CD0">
      <w:pPr>
        <w:rPr>
          <w:rFonts w:ascii="Arial" w:hAnsi="Arial" w:cs="Arial"/>
        </w:rPr>
      </w:pPr>
    </w:p>
    <w:p w14:paraId="5A362BC4" w14:textId="77777777" w:rsidR="009B1CD0" w:rsidRDefault="009B1CD0">
      <w:pPr>
        <w:rPr>
          <w:rFonts w:ascii="Arial" w:hAnsi="Arial" w:cs="Arial"/>
        </w:rPr>
      </w:pPr>
    </w:p>
    <w:p w14:paraId="6B39F21D" w14:textId="77777777" w:rsidR="009B1CD0" w:rsidRDefault="009B1CD0">
      <w:pPr>
        <w:rPr>
          <w:rFonts w:ascii="Arial" w:hAnsi="Arial" w:cs="Arial"/>
        </w:rPr>
      </w:pPr>
    </w:p>
    <w:p w14:paraId="290A42AA" w14:textId="77777777" w:rsidR="007F471A" w:rsidRDefault="007F471A" w:rsidP="007F471A">
      <w:pPr>
        <w:rPr>
          <w:rFonts w:ascii="Arial" w:hAnsi="Arial" w:cs="Arial"/>
        </w:rPr>
      </w:pPr>
    </w:p>
    <w:p w14:paraId="09AC3E9D" w14:textId="77777777" w:rsidR="007F471A" w:rsidRDefault="007F471A" w:rsidP="007F471A">
      <w:pPr>
        <w:tabs>
          <w:tab w:val="left" w:pos="3402"/>
          <w:tab w:val="left" w:pos="6237"/>
          <w:tab w:val="left" w:pos="7797"/>
        </w:tabs>
        <w:ind w:left="5387"/>
        <w:jc w:val="both"/>
        <w:rPr>
          <w:rFonts w:ascii="Arial" w:hAnsi="Arial" w:cs="Arial"/>
        </w:rPr>
      </w:pPr>
      <w:r>
        <w:rPr>
          <w:rFonts w:ascii="Arial" w:hAnsi="Arial" w:cs="Arial"/>
        </w:rPr>
        <w:t xml:space="preserve">                              A Mamoudzou, le   </w:t>
      </w:r>
    </w:p>
    <w:p w14:paraId="2FEAD21F" w14:textId="77777777" w:rsidR="007F471A" w:rsidRDefault="007F471A" w:rsidP="007F471A">
      <w:pPr>
        <w:ind w:left="5387" w:firstLine="1134"/>
        <w:jc w:val="both"/>
        <w:rPr>
          <w:rFonts w:ascii="Arial" w:hAnsi="Arial" w:cs="Arial"/>
        </w:rPr>
      </w:pPr>
    </w:p>
    <w:p w14:paraId="5E8BB4DE" w14:textId="439DB3CC"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r w:rsidR="000F6510">
        <w:rPr>
          <w:rFonts w:ascii="Arial, Arial" w:eastAsia="Arial, Arial" w:hAnsi="Arial, Arial" w:cs="Arial, Arial"/>
          <w:kern w:val="3"/>
          <w:lang w:eastAsia="fr-FR"/>
        </w:rPr>
        <w:t xml:space="preserve">  </w:t>
      </w:r>
      <w:r>
        <w:rPr>
          <w:rFonts w:ascii="Arial, Arial" w:eastAsia="Arial, Arial" w:hAnsi="Arial, Arial" w:cs="Arial, Arial"/>
          <w:kern w:val="3"/>
          <w:lang w:eastAsia="fr-FR"/>
        </w:rPr>
        <w:t xml:space="preserve">   L</w:t>
      </w:r>
      <w:r w:rsidR="008432F1">
        <w:rPr>
          <w:rFonts w:ascii="Arial, Arial" w:eastAsia="Arial, Arial" w:hAnsi="Arial, Arial" w:cs="Arial, Arial"/>
          <w:kern w:val="3"/>
          <w:lang w:eastAsia="fr-FR"/>
        </w:rPr>
        <w:t>a</w:t>
      </w:r>
      <w:r>
        <w:rPr>
          <w:rFonts w:ascii="Arial, Arial" w:eastAsia="Arial, Arial" w:hAnsi="Arial, Arial" w:cs="Arial, Arial"/>
          <w:kern w:val="3"/>
          <w:lang w:eastAsia="fr-FR"/>
        </w:rPr>
        <w:t xml:space="preserve"> rectr</w:t>
      </w:r>
      <w:r w:rsidR="008432F1">
        <w:rPr>
          <w:rFonts w:ascii="Arial, Arial" w:eastAsia="Arial, Arial" w:hAnsi="Arial, Arial" w:cs="Arial, Arial"/>
          <w:kern w:val="3"/>
          <w:lang w:eastAsia="fr-FR"/>
        </w:rPr>
        <w:t>ice</w:t>
      </w:r>
      <w:r>
        <w:rPr>
          <w:rFonts w:ascii="Arial, Arial" w:eastAsia="Arial, Arial" w:hAnsi="Arial, Arial" w:cs="Arial, Arial"/>
          <w:kern w:val="3"/>
          <w:lang w:eastAsia="fr-FR"/>
        </w:rPr>
        <w:t xml:space="preserve"> de Mayotte</w:t>
      </w:r>
    </w:p>
    <w:p w14:paraId="30A69F09" w14:textId="77777777" w:rsidR="000F6510"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p>
    <w:p w14:paraId="032FF5D0" w14:textId="75CD257F" w:rsidR="007F471A" w:rsidRDefault="000F6510"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w:t>
      </w:r>
      <w:r w:rsidR="008432F1">
        <w:rPr>
          <w:rFonts w:ascii="Arial, Arial" w:eastAsia="Arial, Arial" w:hAnsi="Arial, Arial" w:cs="Arial, Arial"/>
          <w:kern w:val="3"/>
          <w:lang w:eastAsia="fr-FR"/>
        </w:rPr>
        <w:t>Valérie DEBUCHY</w:t>
      </w:r>
    </w:p>
    <w:p w14:paraId="61F5E25C"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p>
    <w:p w14:paraId="30F9CD4D"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r>
        <w:rPr>
          <w:rFonts w:ascii="Arial, Arial" w:eastAsia="Arial, Arial" w:hAnsi="Arial, Arial" w:cs="Arial, Arial"/>
          <w:kern w:val="3"/>
          <w:lang w:eastAsia="fr-FR"/>
        </w:rPr>
        <w:t xml:space="preserve">               Par délégation </w:t>
      </w:r>
    </w:p>
    <w:p w14:paraId="7A45C056" w14:textId="77777777" w:rsidR="007F471A" w:rsidRDefault="007F471A" w:rsidP="007F471A">
      <w:pPr>
        <w:widowControl w:val="0"/>
        <w:tabs>
          <w:tab w:val="left" w:pos="3969"/>
          <w:tab w:val="left" w:pos="4536"/>
        </w:tabs>
        <w:autoSpaceDN w:val="0"/>
        <w:ind w:left="5387"/>
        <w:rPr>
          <w:rFonts w:ascii="Arial, Arial" w:eastAsia="Arial, Arial" w:hAnsi="Arial, Arial" w:cs="Arial, Arial"/>
          <w:kern w:val="3"/>
          <w:lang w:eastAsia="fr-FR"/>
        </w:rPr>
      </w:pPr>
    </w:p>
    <w:p w14:paraId="60F09A60" w14:textId="77777777" w:rsidR="007F471A" w:rsidRDefault="007F471A" w:rsidP="007F471A">
      <w:pPr>
        <w:rPr>
          <w:rFonts w:ascii="Arial" w:hAnsi="Arial" w:cs="Arial"/>
        </w:rPr>
      </w:pPr>
      <w:r>
        <w:rPr>
          <w:rFonts w:ascii="Arial" w:hAnsi="Arial" w:cs="Arial"/>
        </w:rPr>
        <w:t xml:space="preserve">                                                                                                </w:t>
      </w:r>
      <w:r w:rsidR="00991186">
        <w:rPr>
          <w:rFonts w:ascii="Arial" w:hAnsi="Arial" w:cs="Arial"/>
        </w:rPr>
        <w:tab/>
      </w:r>
      <w:r>
        <w:rPr>
          <w:rFonts w:ascii="Arial" w:hAnsi="Arial" w:cs="Arial"/>
        </w:rPr>
        <w:t xml:space="preserve"> Le secrétaire général d’académie</w:t>
      </w:r>
    </w:p>
    <w:p w14:paraId="095F4DE3" w14:textId="77777777" w:rsidR="007F471A" w:rsidRDefault="007F471A" w:rsidP="007F471A">
      <w:pPr>
        <w:ind w:left="5387"/>
        <w:rPr>
          <w:rFonts w:ascii="Arial" w:hAnsi="Arial" w:cs="Arial"/>
        </w:rPr>
      </w:pPr>
    </w:p>
    <w:p w14:paraId="283BBE5B" w14:textId="77777777" w:rsidR="007F471A" w:rsidRDefault="007F471A" w:rsidP="007F471A">
      <w:pPr>
        <w:ind w:left="5387"/>
        <w:rPr>
          <w:rFonts w:ascii="Arial" w:hAnsi="Arial" w:cs="Arial"/>
        </w:rPr>
      </w:pPr>
    </w:p>
    <w:p w14:paraId="44EDE950" w14:textId="77777777" w:rsidR="008432F1" w:rsidRDefault="008432F1" w:rsidP="007F471A">
      <w:pPr>
        <w:ind w:left="5387"/>
        <w:rPr>
          <w:rFonts w:ascii="Arial" w:hAnsi="Arial" w:cs="Arial"/>
        </w:rPr>
      </w:pPr>
    </w:p>
    <w:p w14:paraId="4056A13C" w14:textId="77777777" w:rsidR="008432F1" w:rsidRDefault="008432F1" w:rsidP="007F471A">
      <w:pPr>
        <w:ind w:left="5387"/>
        <w:rPr>
          <w:rFonts w:ascii="Arial" w:hAnsi="Arial" w:cs="Arial"/>
        </w:rPr>
      </w:pPr>
    </w:p>
    <w:p w14:paraId="459B1D03" w14:textId="77777777" w:rsidR="008432F1" w:rsidRDefault="008432F1" w:rsidP="007F471A">
      <w:pPr>
        <w:ind w:left="5387"/>
        <w:rPr>
          <w:rFonts w:ascii="Arial" w:hAnsi="Arial" w:cs="Arial"/>
        </w:rPr>
      </w:pPr>
    </w:p>
    <w:p w14:paraId="17026813" w14:textId="77777777" w:rsidR="00991186" w:rsidRDefault="00991186" w:rsidP="007F471A">
      <w:pPr>
        <w:ind w:left="5387"/>
        <w:rPr>
          <w:rFonts w:ascii="Arial" w:hAnsi="Arial" w:cs="Arial"/>
        </w:rPr>
      </w:pPr>
      <w:r>
        <w:rPr>
          <w:rFonts w:ascii="Arial" w:hAnsi="Arial" w:cs="Arial"/>
        </w:rPr>
        <w:tab/>
      </w:r>
      <w:r>
        <w:rPr>
          <w:rFonts w:ascii="Arial" w:hAnsi="Arial" w:cs="Arial"/>
        </w:rPr>
        <w:tab/>
        <w:t>Philippe MICHELI</w:t>
      </w:r>
    </w:p>
    <w:p w14:paraId="525F7186" w14:textId="77777777" w:rsidR="007F471A" w:rsidRDefault="007F471A" w:rsidP="007F471A">
      <w:pPr>
        <w:ind w:left="5387"/>
        <w:rPr>
          <w:rFonts w:ascii="Arial" w:hAnsi="Arial" w:cs="Arial"/>
        </w:rPr>
      </w:pPr>
    </w:p>
    <w:p w14:paraId="32930C9A" w14:textId="77777777" w:rsidR="007F471A" w:rsidRDefault="007F471A" w:rsidP="007F471A">
      <w:pPr>
        <w:ind w:left="5387"/>
        <w:rPr>
          <w:rFonts w:ascii="Arial" w:hAnsi="Arial" w:cs="Arial"/>
        </w:rPr>
      </w:pPr>
      <w:r>
        <w:rPr>
          <w:rFonts w:ascii="Arial" w:hAnsi="Arial" w:cs="Arial"/>
        </w:rPr>
        <w:t xml:space="preserve">      </w:t>
      </w:r>
    </w:p>
    <w:p w14:paraId="4E575180" w14:textId="77777777" w:rsidR="00485730" w:rsidRPr="00C854CE" w:rsidRDefault="00485730" w:rsidP="007F471A">
      <w:pPr>
        <w:pStyle w:val="Standard"/>
      </w:pPr>
    </w:p>
    <w:p w14:paraId="06DE8860" w14:textId="77777777" w:rsidR="009B1CD0" w:rsidRDefault="009B1CD0">
      <w:pPr>
        <w:jc w:val="both"/>
      </w:pPr>
    </w:p>
    <w:p w14:paraId="22227B6E" w14:textId="77777777" w:rsidR="009B1CD0" w:rsidRDefault="009B1CD0"/>
    <w:p w14:paraId="1FE5F96A" w14:textId="77777777" w:rsidR="009B1CD0" w:rsidRDefault="009B1CD0">
      <w:pPr>
        <w:rPr>
          <w:rFonts w:ascii="Arial" w:hAnsi="Arial" w:cs="Arial"/>
        </w:rPr>
      </w:pPr>
    </w:p>
    <w:p w14:paraId="549E11CD" w14:textId="77777777" w:rsidR="009B1CD0" w:rsidRDefault="009B1CD0">
      <w:pPr>
        <w:rPr>
          <w:rFonts w:ascii="Arial" w:hAnsi="Arial" w:cs="Arial"/>
        </w:rP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45CA9" w14:textId="77777777" w:rsidR="00F76144" w:rsidRDefault="00F76144">
      <w:r>
        <w:separator/>
      </w:r>
    </w:p>
  </w:endnote>
  <w:endnote w:type="continuationSeparator" w:id="0">
    <w:p w14:paraId="462E89B7" w14:textId="77777777" w:rsidR="00F76144" w:rsidRDefault="00F76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panose1 w:val="00000000000000000000"/>
    <w:charset w:val="00"/>
    <w:family w:val="auto"/>
    <w:notTrueType/>
    <w:pitch w:val="variable"/>
    <w:sig w:usb0="00000003" w:usb1="00000000" w:usb2="00000000" w:usb3="00000000" w:csb0="00000001" w:csb1="00000000"/>
  </w:font>
  <w:font w:name="Arial, Arial">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00770802" w14:paraId="235EE435" w14:textId="77777777">
      <w:trPr>
        <w:tblHeader/>
      </w:trPr>
      <w:tc>
        <w:tcPr>
          <w:tcW w:w="2623" w:type="dxa"/>
          <w:shd w:val="clear" w:color="auto" w:fill="66CCFF"/>
        </w:tcPr>
        <w:p w14:paraId="1F5FDF61" w14:textId="77777777" w:rsidR="00770802" w:rsidRDefault="00770802">
          <w:pPr>
            <w:rPr>
              <w:rFonts w:ascii="Arial" w:hAnsi="Arial" w:cs="Arial"/>
              <w:b/>
              <w:i/>
            </w:rPr>
          </w:pPr>
          <w:r>
            <w:rPr>
              <w:rFonts w:ascii="Arial" w:hAnsi="Arial" w:cs="Arial"/>
              <w:b/>
            </w:rPr>
            <w:t>Acte d’engagement</w:t>
          </w:r>
        </w:p>
      </w:tc>
      <w:tc>
        <w:tcPr>
          <w:tcW w:w="5528" w:type="dxa"/>
          <w:shd w:val="clear" w:color="auto" w:fill="66CCFF"/>
        </w:tcPr>
        <w:p w14:paraId="3C09426A" w14:textId="21DEB74E" w:rsidR="00ED55C5" w:rsidRPr="001D5E89" w:rsidRDefault="00856A94" w:rsidP="00ED55C5">
          <w:pPr>
            <w:pStyle w:val="Standard"/>
          </w:pPr>
          <w:r>
            <w:t>202</w:t>
          </w:r>
          <w:r w:rsidR="007D3786">
            <w:t>5</w:t>
          </w:r>
          <w:r w:rsidR="001D5E89">
            <w:t>-</w:t>
          </w:r>
          <w:r>
            <w:t>230</w:t>
          </w:r>
          <w:r w:rsidR="001D5E89">
            <w:t>-REC-ETA-1DEGRE-</w:t>
          </w:r>
          <w:r w:rsidR="001F4151">
            <w:t>0</w:t>
          </w:r>
          <w:r w:rsidR="00666CC8">
            <w:t>2</w:t>
          </w:r>
        </w:p>
      </w:tc>
      <w:tc>
        <w:tcPr>
          <w:tcW w:w="896" w:type="dxa"/>
          <w:shd w:val="clear" w:color="auto" w:fill="66CCFF"/>
        </w:tcPr>
        <w:p w14:paraId="4A45B380" w14:textId="77777777" w:rsidR="00770802" w:rsidRDefault="00770802">
          <w:pPr>
            <w:tabs>
              <w:tab w:val="center" w:pos="1366"/>
              <w:tab w:val="right" w:pos="2733"/>
            </w:tabs>
          </w:pPr>
          <w:r>
            <w:rPr>
              <w:rFonts w:ascii="Arial" w:hAnsi="Arial" w:cs="Arial"/>
              <w:b/>
            </w:rPr>
            <w:t xml:space="preserve">Page : </w:t>
          </w:r>
        </w:p>
      </w:tc>
      <w:tc>
        <w:tcPr>
          <w:tcW w:w="567" w:type="dxa"/>
          <w:shd w:val="clear" w:color="auto" w:fill="66CCFF"/>
        </w:tcPr>
        <w:p w14:paraId="6F040AEA" w14:textId="77777777" w:rsidR="00770802" w:rsidRDefault="0077080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07DF">
            <w:rPr>
              <w:rStyle w:val="Numrodepage"/>
              <w:rFonts w:cs="Arial"/>
              <w:b/>
              <w:noProof/>
            </w:rPr>
            <w:t>5</w:t>
          </w:r>
          <w:r>
            <w:rPr>
              <w:rStyle w:val="Numrodepage"/>
              <w:rFonts w:cs="Arial"/>
              <w:b/>
            </w:rPr>
            <w:fldChar w:fldCharType="end"/>
          </w:r>
        </w:p>
      </w:tc>
      <w:tc>
        <w:tcPr>
          <w:tcW w:w="165" w:type="dxa"/>
          <w:shd w:val="clear" w:color="auto" w:fill="66CCFF"/>
        </w:tcPr>
        <w:p w14:paraId="0923B5E9" w14:textId="77777777" w:rsidR="00770802" w:rsidRDefault="00770802">
          <w:pPr>
            <w:jc w:val="center"/>
          </w:pPr>
          <w:r>
            <w:rPr>
              <w:rFonts w:ascii="Arial" w:hAnsi="Arial" w:cs="Arial"/>
              <w:b/>
            </w:rPr>
            <w:t>/</w:t>
          </w:r>
        </w:p>
      </w:tc>
      <w:tc>
        <w:tcPr>
          <w:tcW w:w="544" w:type="dxa"/>
          <w:shd w:val="clear" w:color="auto" w:fill="66CCFF"/>
        </w:tcPr>
        <w:p w14:paraId="3A066BB5" w14:textId="77777777" w:rsidR="00770802" w:rsidRDefault="0077080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507DF">
            <w:rPr>
              <w:rStyle w:val="Numrodepage"/>
              <w:rFonts w:cs="Arial"/>
              <w:b/>
              <w:noProof/>
            </w:rPr>
            <w:t>5</w:t>
          </w:r>
          <w:r>
            <w:rPr>
              <w:rStyle w:val="Numrodepage"/>
              <w:rFonts w:cs="Arial"/>
              <w:b/>
            </w:rPr>
            <w:fldChar w:fldCharType="end"/>
          </w:r>
        </w:p>
      </w:tc>
    </w:tr>
  </w:tbl>
  <w:p w14:paraId="0A659CD9" w14:textId="77777777" w:rsidR="00770802" w:rsidRDefault="007708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33903" w14:textId="77777777" w:rsidR="00F76144" w:rsidRDefault="00F76144">
      <w:r>
        <w:separator/>
      </w:r>
    </w:p>
  </w:footnote>
  <w:footnote w:type="continuationSeparator" w:id="0">
    <w:p w14:paraId="1D80E8A8" w14:textId="77777777" w:rsidR="00F76144" w:rsidRDefault="00F761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5D57C8B"/>
    <w:multiLevelType w:val="multilevel"/>
    <w:tmpl w:val="4364CCC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7040849">
    <w:abstractNumId w:val="0"/>
  </w:num>
  <w:num w:numId="2" w16cid:durableId="1915704793">
    <w:abstractNumId w:val="1"/>
  </w:num>
  <w:num w:numId="3" w16cid:durableId="649290862">
    <w:abstractNumId w:val="2"/>
  </w:num>
  <w:num w:numId="4" w16cid:durableId="1945840130">
    <w:abstractNumId w:val="4"/>
  </w:num>
  <w:num w:numId="5" w16cid:durableId="319307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7624"/>
    <w:rsid w:val="000471BC"/>
    <w:rsid w:val="00081D56"/>
    <w:rsid w:val="0008444F"/>
    <w:rsid w:val="0009520F"/>
    <w:rsid w:val="000B290B"/>
    <w:rsid w:val="000E6D7C"/>
    <w:rsid w:val="000F0D14"/>
    <w:rsid w:val="000F6510"/>
    <w:rsid w:val="001342A7"/>
    <w:rsid w:val="00141F4E"/>
    <w:rsid w:val="00143972"/>
    <w:rsid w:val="0015594F"/>
    <w:rsid w:val="001803FB"/>
    <w:rsid w:val="001832D7"/>
    <w:rsid w:val="001919A9"/>
    <w:rsid w:val="001D1FC0"/>
    <w:rsid w:val="001D5E89"/>
    <w:rsid w:val="001E7E26"/>
    <w:rsid w:val="001F336C"/>
    <w:rsid w:val="001F4151"/>
    <w:rsid w:val="00202AD7"/>
    <w:rsid w:val="002507DF"/>
    <w:rsid w:val="00257D40"/>
    <w:rsid w:val="002808C5"/>
    <w:rsid w:val="00287A4C"/>
    <w:rsid w:val="002D71B6"/>
    <w:rsid w:val="002E342A"/>
    <w:rsid w:val="0031723F"/>
    <w:rsid w:val="00393BF0"/>
    <w:rsid w:val="003A7FE5"/>
    <w:rsid w:val="003B4EFF"/>
    <w:rsid w:val="003D7F5F"/>
    <w:rsid w:val="003F5935"/>
    <w:rsid w:val="00411109"/>
    <w:rsid w:val="00417FBF"/>
    <w:rsid w:val="004448C3"/>
    <w:rsid w:val="0044597F"/>
    <w:rsid w:val="00485730"/>
    <w:rsid w:val="004B7F18"/>
    <w:rsid w:val="004D20BA"/>
    <w:rsid w:val="004E6042"/>
    <w:rsid w:val="005138BA"/>
    <w:rsid w:val="00522133"/>
    <w:rsid w:val="00527143"/>
    <w:rsid w:val="00532026"/>
    <w:rsid w:val="00565D54"/>
    <w:rsid w:val="00567B2D"/>
    <w:rsid w:val="005B5805"/>
    <w:rsid w:val="005C393F"/>
    <w:rsid w:val="005C6C85"/>
    <w:rsid w:val="005D1815"/>
    <w:rsid w:val="00607434"/>
    <w:rsid w:val="00615E24"/>
    <w:rsid w:val="00640C1B"/>
    <w:rsid w:val="00666CC8"/>
    <w:rsid w:val="00684354"/>
    <w:rsid w:val="00711956"/>
    <w:rsid w:val="00732796"/>
    <w:rsid w:val="00770802"/>
    <w:rsid w:val="007D3786"/>
    <w:rsid w:val="007D7A65"/>
    <w:rsid w:val="007E7952"/>
    <w:rsid w:val="007F2788"/>
    <w:rsid w:val="007F471A"/>
    <w:rsid w:val="00807FAD"/>
    <w:rsid w:val="00841EBD"/>
    <w:rsid w:val="008432F1"/>
    <w:rsid w:val="00856A94"/>
    <w:rsid w:val="00874038"/>
    <w:rsid w:val="008B743C"/>
    <w:rsid w:val="008C5943"/>
    <w:rsid w:val="00907748"/>
    <w:rsid w:val="00946E12"/>
    <w:rsid w:val="00991186"/>
    <w:rsid w:val="009A3325"/>
    <w:rsid w:val="009A6352"/>
    <w:rsid w:val="009B1CD0"/>
    <w:rsid w:val="009B7274"/>
    <w:rsid w:val="009E0664"/>
    <w:rsid w:val="009F3840"/>
    <w:rsid w:val="00A13429"/>
    <w:rsid w:val="00A26356"/>
    <w:rsid w:val="00A506A3"/>
    <w:rsid w:val="00A542E8"/>
    <w:rsid w:val="00A55E35"/>
    <w:rsid w:val="00A5683E"/>
    <w:rsid w:val="00AB5495"/>
    <w:rsid w:val="00AD496C"/>
    <w:rsid w:val="00B070C8"/>
    <w:rsid w:val="00B75348"/>
    <w:rsid w:val="00C313F7"/>
    <w:rsid w:val="00C555A4"/>
    <w:rsid w:val="00C854CE"/>
    <w:rsid w:val="00C911FE"/>
    <w:rsid w:val="00CA10D2"/>
    <w:rsid w:val="00CB4F1C"/>
    <w:rsid w:val="00D10EDA"/>
    <w:rsid w:val="00D616A8"/>
    <w:rsid w:val="00E105C5"/>
    <w:rsid w:val="00E1124F"/>
    <w:rsid w:val="00E114BE"/>
    <w:rsid w:val="00E170D6"/>
    <w:rsid w:val="00E21BBB"/>
    <w:rsid w:val="00E33D28"/>
    <w:rsid w:val="00E40305"/>
    <w:rsid w:val="00E60EC4"/>
    <w:rsid w:val="00E71922"/>
    <w:rsid w:val="00E959FA"/>
    <w:rsid w:val="00ED4599"/>
    <w:rsid w:val="00ED55C5"/>
    <w:rsid w:val="00F32DBF"/>
    <w:rsid w:val="00F76144"/>
    <w:rsid w:val="00FA170D"/>
    <w:rsid w:val="00FA3866"/>
    <w:rsid w:val="00FE3A41"/>
    <w:rsid w:val="00FF0C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777C17"/>
  <w15:chartTrackingRefBased/>
  <w15:docId w15:val="{C778A641-0F60-4ADB-959B-B6A41EE7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st">
    <w:name w:val="st"/>
    <w:rsid w:val="00FE3A41"/>
  </w:style>
  <w:style w:type="paragraph" w:customStyle="1" w:styleId="Standard">
    <w:name w:val="Standard"/>
    <w:link w:val="StandardCar"/>
    <w:autoRedefine/>
    <w:rsid w:val="007F471A"/>
    <w:pPr>
      <w:widowControl w:val="0"/>
      <w:suppressAutoHyphens/>
      <w:autoSpaceDE w:val="0"/>
      <w:autoSpaceDN w:val="0"/>
      <w:spacing w:before="57" w:line="360" w:lineRule="auto"/>
      <w:ind w:left="851"/>
    </w:pPr>
    <w:rPr>
      <w:rFonts w:ascii="Arial" w:eastAsia="Andale Sans UI" w:hAnsi="Arial" w:cs="Tahoma"/>
      <w:kern w:val="3"/>
      <w:sz w:val="22"/>
      <w:szCs w:val="22"/>
      <w:lang w:val="de-DE" w:eastAsia="ja-JP" w:bidi="fa-IR"/>
    </w:rPr>
  </w:style>
  <w:style w:type="character" w:customStyle="1" w:styleId="StandardCar">
    <w:name w:val="Standard Car"/>
    <w:link w:val="Standard"/>
    <w:rsid w:val="007F471A"/>
    <w:rPr>
      <w:rFonts w:ascii="Arial" w:eastAsia="Andale Sans UI" w:hAnsi="Arial" w:cs="Tahoma"/>
      <w:kern w:val="3"/>
      <w:sz w:val="22"/>
      <w:szCs w:val="22"/>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333502">
      <w:bodyDiv w:val="1"/>
      <w:marLeft w:val="0"/>
      <w:marRight w:val="0"/>
      <w:marTop w:val="0"/>
      <w:marBottom w:val="0"/>
      <w:divBdr>
        <w:top w:val="none" w:sz="0" w:space="0" w:color="auto"/>
        <w:left w:val="none" w:sz="0" w:space="0" w:color="auto"/>
        <w:bottom w:val="none" w:sz="0" w:space="0" w:color="auto"/>
        <w:right w:val="none" w:sz="0" w:space="0" w:color="auto"/>
      </w:divBdr>
    </w:div>
    <w:div w:id="701633068">
      <w:bodyDiv w:val="1"/>
      <w:marLeft w:val="0"/>
      <w:marRight w:val="0"/>
      <w:marTop w:val="0"/>
      <w:marBottom w:val="0"/>
      <w:divBdr>
        <w:top w:val="none" w:sz="0" w:space="0" w:color="auto"/>
        <w:left w:val="none" w:sz="0" w:space="0" w:color="auto"/>
        <w:bottom w:val="none" w:sz="0" w:space="0" w:color="auto"/>
        <w:right w:val="none" w:sz="0" w:space="0" w:color="auto"/>
      </w:divBdr>
    </w:div>
    <w:div w:id="1045062646">
      <w:bodyDiv w:val="1"/>
      <w:marLeft w:val="0"/>
      <w:marRight w:val="0"/>
      <w:marTop w:val="0"/>
      <w:marBottom w:val="0"/>
      <w:divBdr>
        <w:top w:val="none" w:sz="0" w:space="0" w:color="auto"/>
        <w:left w:val="none" w:sz="0" w:space="0" w:color="auto"/>
        <w:bottom w:val="none" w:sz="0" w:space="0" w:color="auto"/>
        <w:right w:val="none" w:sz="0" w:space="0" w:color="auto"/>
      </w:divBdr>
    </w:div>
    <w:div w:id="1776826541">
      <w:bodyDiv w:val="1"/>
      <w:marLeft w:val="0"/>
      <w:marRight w:val="0"/>
      <w:marTop w:val="0"/>
      <w:marBottom w:val="0"/>
      <w:divBdr>
        <w:top w:val="none" w:sz="0" w:space="0" w:color="auto"/>
        <w:left w:val="none" w:sz="0" w:space="0" w:color="auto"/>
        <w:bottom w:val="none" w:sz="0" w:space="0" w:color="auto"/>
        <w:right w:val="none" w:sz="0" w:space="0" w:color="auto"/>
      </w:divBdr>
    </w:div>
    <w:div w:id="190135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Template>
  <TotalTime>40</TotalTime>
  <Pages>5</Pages>
  <Words>1184</Words>
  <Characters>6512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DUPART Francois</cp:lastModifiedBy>
  <cp:revision>12</cp:revision>
  <cp:lastPrinted>2021-06-25T11:32:00Z</cp:lastPrinted>
  <dcterms:created xsi:type="dcterms:W3CDTF">2024-07-11T11:42:00Z</dcterms:created>
  <dcterms:modified xsi:type="dcterms:W3CDTF">2025-08-27T07:23:00Z</dcterms:modified>
</cp:coreProperties>
</file>